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5923" w14:textId="49C47711" w:rsidR="000A788D" w:rsidRDefault="000A788D" w:rsidP="000A788D">
      <w:pPr>
        <w:pStyle w:val="Tit2"/>
      </w:pPr>
      <w:bookmarkStart w:id="0" w:name="_Toc447217329"/>
      <w:bookmarkStart w:id="1" w:name="_Toc454808597"/>
      <w:r>
        <w:t>Modello 4</w:t>
      </w:r>
      <w:r w:rsidR="00C36026">
        <w:t xml:space="preserve"> -</w:t>
      </w:r>
      <w:r w:rsidRPr="000774FA">
        <w:t xml:space="preserve"> </w:t>
      </w:r>
      <w:r>
        <w:t>D</w:t>
      </w:r>
      <w:r w:rsidRPr="000A788D">
        <w:t xml:space="preserve">ichiarazione di impegno a costituirsi in </w:t>
      </w:r>
      <w:r w:rsidR="00690D34">
        <w:t>RT</w:t>
      </w:r>
      <w:bookmarkEnd w:id="0"/>
      <w:bookmarkEnd w:id="1"/>
    </w:p>
    <w:p w14:paraId="330671B1" w14:textId="77777777" w:rsidR="000A788D" w:rsidRDefault="000A788D" w:rsidP="005E3A99">
      <w:pPr>
        <w:rPr>
          <w:rFonts w:eastAsia="MS Gothic"/>
          <w:lang w:eastAsia="it-IT"/>
        </w:rPr>
      </w:pPr>
    </w:p>
    <w:p w14:paraId="1A4D909B" w14:textId="77777777" w:rsidR="00CB6D93" w:rsidRDefault="00CB6D93" w:rsidP="005E3A99">
      <w:pPr>
        <w:rPr>
          <w:rFonts w:eastAsia="MS Gothic"/>
          <w:lang w:eastAsia="it-IT"/>
        </w:rPr>
      </w:pPr>
    </w:p>
    <w:p w14:paraId="2CB14A4D" w14:textId="77777777" w:rsidR="00CB6D93" w:rsidRDefault="00CB6D93" w:rsidP="005E3A99">
      <w:pPr>
        <w:rPr>
          <w:rFonts w:eastAsia="MS Gothic"/>
          <w:lang w:eastAsia="it-IT"/>
        </w:rPr>
      </w:pPr>
    </w:p>
    <w:p w14:paraId="45D9DF98" w14:textId="77777777" w:rsidR="00690D34" w:rsidRPr="00690D34" w:rsidRDefault="00690D34" w:rsidP="00690D34">
      <w:pPr>
        <w:suppressAutoHyphens w:val="0"/>
        <w:spacing w:after="160" w:line="259" w:lineRule="auto"/>
        <w:ind w:left="4820"/>
        <w:jc w:val="left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690D34">
        <w:rPr>
          <w:kern w:val="0"/>
          <w:sz w:val="22"/>
          <w:lang w:eastAsia="en-US"/>
        </w:rPr>
        <w:t>Spett.le</w:t>
      </w:r>
    </w:p>
    <w:p w14:paraId="52639333" w14:textId="77777777" w:rsidR="00690D34" w:rsidRPr="005E3A99" w:rsidRDefault="00690D34" w:rsidP="005E3A99">
      <w:pPr>
        <w:suppressAutoHyphens w:val="0"/>
        <w:spacing w:after="160" w:line="240" w:lineRule="auto"/>
        <w:ind w:left="4820"/>
        <w:jc w:val="left"/>
        <w:rPr>
          <w:kern w:val="0"/>
          <w:sz w:val="22"/>
          <w:lang w:eastAsia="en-US"/>
        </w:rPr>
      </w:pPr>
      <w:r w:rsidRPr="005E3A99">
        <w:rPr>
          <w:b/>
          <w:bCs/>
          <w:kern w:val="0"/>
          <w:sz w:val="22"/>
          <w:lang w:eastAsia="en-US"/>
        </w:rPr>
        <w:t>Regione Autonoma della Sardegna</w:t>
      </w:r>
      <w:r w:rsidRPr="005E3A99">
        <w:rPr>
          <w:kern w:val="0"/>
          <w:sz w:val="22"/>
          <w:lang w:eastAsia="en-US"/>
        </w:rPr>
        <w:br/>
        <w:t xml:space="preserve">Assessorato del Lavoro, Formazione Professionale, </w:t>
      </w:r>
      <w:r w:rsidRPr="005E3A99">
        <w:rPr>
          <w:kern w:val="0"/>
          <w:sz w:val="22"/>
          <w:lang w:eastAsia="en-US"/>
        </w:rPr>
        <w:br/>
        <w:t xml:space="preserve">Cooperazione e Sicurezza Sociale - </w:t>
      </w:r>
      <w:r w:rsidRPr="005E3A99">
        <w:rPr>
          <w:kern w:val="0"/>
          <w:sz w:val="22"/>
          <w:lang w:eastAsia="en-US"/>
        </w:rPr>
        <w:br/>
      </w:r>
      <w:r w:rsidRPr="005E3A99">
        <w:rPr>
          <w:bCs/>
          <w:kern w:val="0"/>
          <w:sz w:val="22"/>
        </w:rPr>
        <w:t xml:space="preserve">Direzione generale </w:t>
      </w:r>
      <w:r w:rsidRPr="005E3A99">
        <w:rPr>
          <w:kern w:val="0"/>
          <w:sz w:val="22"/>
          <w:lang w:eastAsia="en-US"/>
        </w:rPr>
        <w:t>del Lavoro, Formazione Professionale, Cooperazione e Sicurezza Sociale</w:t>
      </w:r>
    </w:p>
    <w:p w14:paraId="5112E238" w14:textId="77777777" w:rsidR="00690D34" w:rsidRPr="005E3A99" w:rsidRDefault="00690D34" w:rsidP="005E3A99">
      <w:pPr>
        <w:suppressAutoHyphens w:val="0"/>
        <w:spacing w:after="160" w:line="240" w:lineRule="auto"/>
        <w:ind w:left="4820"/>
        <w:jc w:val="left"/>
        <w:rPr>
          <w:kern w:val="0"/>
          <w:sz w:val="22"/>
          <w:lang w:eastAsia="en-US"/>
        </w:rPr>
      </w:pPr>
      <w:r w:rsidRPr="005E3A99">
        <w:rPr>
          <w:bCs/>
          <w:kern w:val="0"/>
          <w:sz w:val="22"/>
        </w:rPr>
        <w:t>Servizio</w:t>
      </w:r>
      <w:r w:rsidRPr="005E3A99">
        <w:rPr>
          <w:kern w:val="0"/>
          <w:sz w:val="22"/>
          <w:lang w:eastAsia="en-US"/>
        </w:rPr>
        <w:t xml:space="preserve"> Formazione </w:t>
      </w:r>
    </w:p>
    <w:p w14:paraId="5C7D5E40" w14:textId="77777777" w:rsidR="00690D34" w:rsidRPr="005E3A99" w:rsidRDefault="00BA2C2D" w:rsidP="005E3A99">
      <w:pPr>
        <w:suppressAutoHyphens w:val="0"/>
        <w:spacing w:after="160" w:line="240" w:lineRule="auto"/>
        <w:ind w:left="4820"/>
        <w:jc w:val="left"/>
        <w:rPr>
          <w:kern w:val="0"/>
          <w:sz w:val="22"/>
          <w:lang w:eastAsia="en-US"/>
        </w:rPr>
      </w:pPr>
      <w:hyperlink r:id="rId10" w:history="1">
        <w:r w:rsidR="00690D34" w:rsidRPr="005E3A99">
          <w:rPr>
            <w:color w:val="180F73"/>
            <w:kern w:val="0"/>
            <w:sz w:val="22"/>
            <w:u w:val="single"/>
            <w:lang w:eastAsia="en-US"/>
          </w:rPr>
          <w:t>lavoro@pec.regione.sardegna.it</w:t>
        </w:r>
      </w:hyperlink>
    </w:p>
    <w:p w14:paraId="5095AA45" w14:textId="77777777" w:rsidR="00690D34" w:rsidRDefault="00690D34" w:rsidP="005E3A99">
      <w:pPr>
        <w:suppressAutoHyphens w:val="0"/>
        <w:spacing w:after="160" w:line="240" w:lineRule="auto"/>
        <w:ind w:left="4820"/>
        <w:jc w:val="left"/>
        <w:rPr>
          <w:kern w:val="0"/>
          <w:sz w:val="22"/>
          <w:lang w:eastAsia="en-US"/>
        </w:rPr>
      </w:pPr>
    </w:p>
    <w:p w14:paraId="3FC5A7C7" w14:textId="77777777" w:rsidR="00DC63C1" w:rsidRDefault="00DC63C1" w:rsidP="00DC63C1">
      <w:pPr>
        <w:spacing w:line="240" w:lineRule="auto"/>
        <w:ind w:left="709" w:hanging="851"/>
        <w:rPr>
          <w:b/>
        </w:rPr>
      </w:pPr>
      <w:r>
        <w:rPr>
          <w:b/>
        </w:rPr>
        <w:t>Oggetto: A</w:t>
      </w:r>
      <w:r w:rsidRPr="003D2CDF">
        <w:rPr>
          <w:b/>
        </w:rPr>
        <w:t>vviso</w:t>
      </w:r>
      <w:r>
        <w:rPr>
          <w:b/>
        </w:rPr>
        <w:t xml:space="preserve"> </w:t>
      </w:r>
      <w:r w:rsidRPr="003D2CDF">
        <w:rPr>
          <w:b/>
        </w:rPr>
        <w:t xml:space="preserve">per il finanziamento di </w:t>
      </w:r>
      <w:r>
        <w:rPr>
          <w:b/>
        </w:rPr>
        <w:t>“P</w:t>
      </w:r>
      <w:r w:rsidRPr="003D2CDF">
        <w:rPr>
          <w:b/>
        </w:rPr>
        <w:t xml:space="preserve">ercorsi triennali di </w:t>
      </w:r>
      <w:r>
        <w:rPr>
          <w:b/>
        </w:rPr>
        <w:t>I</w:t>
      </w:r>
      <w:r w:rsidRPr="003D2CDF">
        <w:rPr>
          <w:b/>
        </w:rPr>
        <w:t xml:space="preserve">struzione e </w:t>
      </w:r>
      <w:r>
        <w:rPr>
          <w:b/>
        </w:rPr>
        <w:t>Formazione Professionale (</w:t>
      </w:r>
      <w:proofErr w:type="spellStart"/>
      <w:r>
        <w:rPr>
          <w:b/>
        </w:rPr>
        <w:t>IeFP</w:t>
      </w:r>
      <w:proofErr w:type="spellEnd"/>
      <w:r w:rsidRPr="003D2CDF">
        <w:rPr>
          <w:b/>
        </w:rPr>
        <w:t>)</w:t>
      </w:r>
      <w:r>
        <w:rPr>
          <w:b/>
        </w:rPr>
        <w:t>”</w:t>
      </w:r>
      <w:r w:rsidRPr="003D2CDF">
        <w:rPr>
          <w:b/>
        </w:rPr>
        <w:t xml:space="preserve"> Programma Operativo Regionale FSE 2014-2020</w:t>
      </w:r>
      <w:r>
        <w:rPr>
          <w:b/>
        </w:rPr>
        <w:t xml:space="preserve"> </w:t>
      </w:r>
      <w:r w:rsidRPr="003D2CDF">
        <w:rPr>
          <w:b/>
        </w:rPr>
        <w:t>Regione Autonoma della Sardegna</w:t>
      </w:r>
      <w:r>
        <w:rPr>
          <w:b/>
        </w:rPr>
        <w:t xml:space="preserve"> </w:t>
      </w:r>
    </w:p>
    <w:p w14:paraId="1CC24B12" w14:textId="77777777" w:rsidR="00DC63C1" w:rsidRDefault="00DC63C1" w:rsidP="00DC63C1">
      <w:pPr>
        <w:spacing w:line="240" w:lineRule="auto"/>
        <w:ind w:left="709" w:hanging="1"/>
        <w:rPr>
          <w:b/>
        </w:rPr>
      </w:pPr>
      <w:r w:rsidRPr="003D2CDF">
        <w:rPr>
          <w:b/>
        </w:rPr>
        <w:t>CCI 2014IT05SFOP021</w:t>
      </w:r>
      <w:r>
        <w:rPr>
          <w:b/>
        </w:rPr>
        <w:t xml:space="preserve"> </w:t>
      </w:r>
      <w:r w:rsidRPr="003D2CDF">
        <w:rPr>
          <w:b/>
        </w:rPr>
        <w:t>Asse prioritario 3 – Istruzione e formazione</w:t>
      </w:r>
      <w:r>
        <w:rPr>
          <w:b/>
        </w:rPr>
        <w:t xml:space="preserve"> </w:t>
      </w:r>
    </w:p>
    <w:p w14:paraId="18B1FDEC" w14:textId="5A105625" w:rsidR="00690D34" w:rsidRPr="00690D34" w:rsidRDefault="00690D34" w:rsidP="00DC63C1">
      <w:pPr>
        <w:spacing w:after="120" w:line="240" w:lineRule="auto"/>
        <w:ind w:left="709" w:hanging="1"/>
        <w:rPr>
          <w:b/>
          <w:kern w:val="0"/>
          <w:sz w:val="22"/>
          <w:lang w:eastAsia="en-US"/>
        </w:rPr>
      </w:pPr>
      <w:r w:rsidRPr="00690D34">
        <w:rPr>
          <w:b/>
        </w:rPr>
        <w:t>Dichiarazione di impegno a costituirsi in RT.</w:t>
      </w:r>
    </w:p>
    <w:p w14:paraId="7F670CF0" w14:textId="77777777" w:rsidR="00690D34" w:rsidRPr="00690D34" w:rsidRDefault="00690D34" w:rsidP="00690D34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ind w:left="284" w:right="284"/>
        <w:rPr>
          <w:b/>
          <w:kern w:val="0"/>
          <w:sz w:val="22"/>
          <w:lang w:eastAsia="en-US"/>
        </w:rPr>
      </w:pPr>
    </w:p>
    <w:p w14:paraId="2F685AF5" w14:textId="77777777" w:rsidR="00690D34" w:rsidRPr="00690D34" w:rsidRDefault="00690D34" w:rsidP="00F92979">
      <w:pPr>
        <w:widowControl w:val="0"/>
        <w:suppressAutoHyphens w:val="0"/>
        <w:autoSpaceDE w:val="0"/>
        <w:autoSpaceDN w:val="0"/>
        <w:adjustRightInd w:val="0"/>
        <w:spacing w:line="259" w:lineRule="auto"/>
        <w:ind w:left="284" w:right="284"/>
        <w:rPr>
          <w:b/>
          <w:kern w:val="0"/>
          <w:sz w:val="22"/>
          <w:lang w:eastAsia="en-US"/>
        </w:rPr>
      </w:pPr>
      <w:r w:rsidRPr="00690D34">
        <w:rPr>
          <w:b/>
          <w:kern w:val="0"/>
          <w:sz w:val="22"/>
          <w:lang w:eastAsia="en-US"/>
        </w:rPr>
        <w:t>A – Capofila RT</w:t>
      </w:r>
    </w:p>
    <w:tbl>
      <w:tblPr>
        <w:tblStyle w:val="Tabellagriglia3-colore516"/>
        <w:tblW w:w="4961" w:type="pct"/>
        <w:tblLayout w:type="fixed"/>
        <w:tblLook w:val="04A0" w:firstRow="1" w:lastRow="0" w:firstColumn="1" w:lastColumn="0" w:noHBand="0" w:noVBand="1"/>
      </w:tblPr>
      <w:tblGrid>
        <w:gridCol w:w="1395"/>
        <w:gridCol w:w="2794"/>
        <w:gridCol w:w="735"/>
        <w:gridCol w:w="2839"/>
        <w:gridCol w:w="1150"/>
        <w:gridCol w:w="864"/>
      </w:tblGrid>
      <w:tr w:rsidR="00690D34" w:rsidRPr="00690D34" w14:paraId="41B2A159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6"/>
          </w:tcPr>
          <w:p w14:paraId="517647F0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 xml:space="preserve">_l_      </w:t>
            </w:r>
            <w:proofErr w:type="spellStart"/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sottoscritt</w:t>
            </w:r>
            <w:proofErr w:type="spellEnd"/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_</w:t>
            </w:r>
          </w:p>
        </w:tc>
      </w:tr>
      <w:tr w:rsidR="00690D34" w:rsidRPr="00690D34" w14:paraId="22E83C9D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 w:val="restart"/>
          </w:tcPr>
          <w:p w14:paraId="7CE4A10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Dati identificativi del rappresentante dell’agenzia formativa firmatario della richiesta</w:t>
            </w:r>
          </w:p>
        </w:tc>
        <w:tc>
          <w:tcPr>
            <w:tcW w:w="1805" w:type="pct"/>
            <w:gridSpan w:val="2"/>
          </w:tcPr>
          <w:p w14:paraId="6A02979B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2482" w:type="pct"/>
            <w:gridSpan w:val="3"/>
          </w:tcPr>
          <w:p w14:paraId="007EFE23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</w:tr>
      <w:tr w:rsidR="00690D34" w:rsidRPr="00690D34" w14:paraId="6B6E96E7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426A19D8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7B6E4B6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514F54A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797E023C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0CA003C6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71BD6D1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Codice fiscale</w:t>
            </w:r>
          </w:p>
        </w:tc>
        <w:tc>
          <w:tcPr>
            <w:tcW w:w="2482" w:type="pct"/>
            <w:gridSpan w:val="3"/>
          </w:tcPr>
          <w:p w14:paraId="0B0FD57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Natura della carica (specificare)</w:t>
            </w:r>
          </w:p>
        </w:tc>
      </w:tr>
      <w:tr w:rsidR="00690D34" w:rsidRPr="00AA1021" w14:paraId="4DFA2C26" w14:textId="77777777" w:rsidTr="003D2CDF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7228B23A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1E4A53C8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247CEB1C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AA1021">
              <w:rPr>
                <w:kern w:val="0"/>
                <w:sz w:val="18"/>
                <w:szCs w:val="22"/>
                <w:lang w:eastAsia="en-US"/>
              </w:rPr>
              <w:t xml:space="preserve"> legale rappresentante </w:t>
            </w:r>
          </w:p>
          <w:p w14:paraId="675467A3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AA1021">
              <w:rPr>
                <w:kern w:val="0"/>
                <w:sz w:val="18"/>
                <w:szCs w:val="22"/>
                <w:lang w:eastAsia="en-US"/>
              </w:rPr>
              <w:t xml:space="preserve"> procuratore speciale del legale rappresentante</w:t>
            </w:r>
          </w:p>
          <w:p w14:paraId="419AB46D" w14:textId="0331E243" w:rsidR="009F3821" w:rsidRPr="00AA1021" w:rsidRDefault="009F38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22"/>
                <w:lang w:eastAsia="en-US"/>
              </w:rPr>
              <w:t>Procura n° ______________ del ____/____/______</w:t>
            </w:r>
          </w:p>
          <w:p w14:paraId="2C18C995" w14:textId="2BC1E5C1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AA1021">
              <w:rPr>
                <w:kern w:val="0"/>
                <w:sz w:val="18"/>
                <w:szCs w:val="22"/>
                <w:lang w:eastAsia="en-US"/>
              </w:rPr>
              <w:t xml:space="preserve"> altro </w:t>
            </w:r>
            <w:r w:rsidRPr="00AA1021">
              <w:rPr>
                <w:i/>
                <w:kern w:val="0"/>
                <w:sz w:val="18"/>
                <w:szCs w:val="22"/>
                <w:lang w:eastAsia="en-US"/>
              </w:rPr>
              <w:t>(specificare)</w:t>
            </w:r>
            <w:r w:rsidR="009F3821" w:rsidRPr="00AA1021">
              <w:rPr>
                <w:i/>
                <w:kern w:val="0"/>
                <w:sz w:val="18"/>
                <w:szCs w:val="22"/>
                <w:lang w:eastAsia="en-US"/>
              </w:rPr>
              <w:t>_____________________</w:t>
            </w:r>
          </w:p>
        </w:tc>
      </w:tr>
      <w:tr w:rsidR="00690D34" w:rsidRPr="00AA1021" w14:paraId="33ED24AA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117C918A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72E8058A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Luogo di nascita</w:t>
            </w:r>
          </w:p>
        </w:tc>
        <w:tc>
          <w:tcPr>
            <w:tcW w:w="2482" w:type="pct"/>
            <w:gridSpan w:val="3"/>
          </w:tcPr>
          <w:p w14:paraId="4A2977FE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Data di nascita</w:t>
            </w:r>
          </w:p>
        </w:tc>
      </w:tr>
      <w:tr w:rsidR="00690D34" w:rsidRPr="00AA1021" w14:paraId="31393A29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2BA45BFC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5B699E4C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7DEABBF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AA1021" w14:paraId="52D2A17E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7B790B7C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29" w:type="pct"/>
          </w:tcPr>
          <w:p w14:paraId="6DBA9705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Telefono o cellulare</w:t>
            </w:r>
          </w:p>
        </w:tc>
        <w:tc>
          <w:tcPr>
            <w:tcW w:w="1828" w:type="pct"/>
            <w:gridSpan w:val="2"/>
          </w:tcPr>
          <w:p w14:paraId="2A408823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3"/>
                <w:szCs w:val="13"/>
                <w:lang w:eastAsia="en-US"/>
              </w:rPr>
              <w:t>Indirizzo di posta elettronica</w:t>
            </w:r>
          </w:p>
        </w:tc>
        <w:tc>
          <w:tcPr>
            <w:tcW w:w="1030" w:type="pct"/>
            <w:gridSpan w:val="2"/>
          </w:tcPr>
          <w:p w14:paraId="08B38128" w14:textId="77777777" w:rsidR="00690D34" w:rsidRPr="00AA1021" w:rsidRDefault="00690D34" w:rsidP="00690D34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16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16"/>
                <w:lang w:eastAsia="en-US"/>
              </w:rPr>
              <w:t>Sesso</w:t>
            </w:r>
          </w:p>
          <w:p w14:paraId="696E9839" w14:textId="77777777" w:rsidR="00690D34" w:rsidRPr="00AA1021" w:rsidRDefault="00690D34" w:rsidP="00690D34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2"/>
                <w:szCs w:val="16"/>
                <w:lang w:eastAsia="en-US"/>
              </w:rPr>
              <w:t>(barrare la relativa casella)</w:t>
            </w:r>
          </w:p>
        </w:tc>
      </w:tr>
      <w:tr w:rsidR="00690D34" w:rsidRPr="00AA1021" w14:paraId="04FDAC0F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758A2FFE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29" w:type="pct"/>
          </w:tcPr>
          <w:p w14:paraId="51601F94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28" w:type="pct"/>
            <w:gridSpan w:val="2"/>
          </w:tcPr>
          <w:p w14:paraId="6FA857CA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88" w:type="pct"/>
          </w:tcPr>
          <w:p w14:paraId="283CD739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AA1021">
              <w:rPr>
                <w:b/>
                <w:bCs/>
                <w:kern w:val="0"/>
                <w:sz w:val="18"/>
                <w:szCs w:val="22"/>
                <w:lang w:eastAsia="en-US"/>
              </w:rPr>
              <w:t xml:space="preserve">M  </w:t>
            </w:r>
            <w:r w:rsidRPr="00AA1021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  <w:tc>
          <w:tcPr>
            <w:tcW w:w="442" w:type="pct"/>
          </w:tcPr>
          <w:p w14:paraId="41195C7B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AA1021">
              <w:rPr>
                <w:b/>
                <w:bCs/>
                <w:kern w:val="0"/>
                <w:sz w:val="18"/>
                <w:szCs w:val="22"/>
                <w:lang w:eastAsia="en-US"/>
              </w:rPr>
              <w:t xml:space="preserve">F  </w:t>
            </w:r>
            <w:r w:rsidRPr="00AA1021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</w:tr>
    </w:tbl>
    <w:p w14:paraId="12BE78F8" w14:textId="77777777" w:rsidR="00690D34" w:rsidRPr="00AA1021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4984" w:type="pct"/>
        <w:tblLook w:val="04A0" w:firstRow="1" w:lastRow="0" w:firstColumn="1" w:lastColumn="0" w:noHBand="0" w:noVBand="1"/>
      </w:tblPr>
      <w:tblGrid>
        <w:gridCol w:w="1409"/>
        <w:gridCol w:w="2805"/>
        <w:gridCol w:w="1424"/>
        <w:gridCol w:w="1275"/>
        <w:gridCol w:w="2909"/>
      </w:tblGrid>
      <w:tr w:rsidR="00690D34" w:rsidRPr="00AA1021" w14:paraId="41ED0B4E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</w:tcPr>
          <w:p w14:paraId="30337A71" w14:textId="77777777" w:rsidR="00690D34" w:rsidRPr="00AA1021" w:rsidRDefault="00690D34" w:rsidP="00690D3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AA1021">
              <w:rPr>
                <w:smallCaps/>
                <w:kern w:val="0"/>
                <w:sz w:val="22"/>
                <w:szCs w:val="22"/>
                <w:lang w:eastAsia="en-US"/>
              </w:rPr>
              <w:t>in nome e per conto dell’Agenzia formativa di seguito descritta</w:t>
            </w:r>
          </w:p>
        </w:tc>
      </w:tr>
      <w:tr w:rsidR="00690D34" w:rsidRPr="00AA1021" w14:paraId="248A0217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 w:val="restart"/>
          </w:tcPr>
          <w:p w14:paraId="40582E40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smallCaps/>
                <w:kern w:val="0"/>
                <w:sz w:val="14"/>
                <w:szCs w:val="22"/>
                <w:lang w:eastAsia="en-US"/>
              </w:rPr>
              <w:t>Dati identificativi dell’agenzia formativa</w:t>
            </w:r>
          </w:p>
          <w:p w14:paraId="11F333C1" w14:textId="77777777" w:rsidR="00566425" w:rsidRPr="00AA1021" w:rsidRDefault="00566425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3DD78966" w14:textId="5B3F2074" w:rsidR="00566425" w:rsidRPr="00AA1021" w:rsidRDefault="00566425" w:rsidP="00690D34">
            <w:pPr>
              <w:suppressAutoHyphens w:val="0"/>
              <w:spacing w:line="240" w:lineRule="auto"/>
              <w:jc w:val="left"/>
              <w:rPr>
                <w:i w:val="0"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 w:val="0"/>
                <w:smallCaps/>
                <w:kern w:val="0"/>
                <w:sz w:val="14"/>
                <w:szCs w:val="22"/>
                <w:lang w:eastAsia="en-US"/>
              </w:rPr>
              <w:t>indicare la sede legale</w:t>
            </w:r>
          </w:p>
        </w:tc>
        <w:tc>
          <w:tcPr>
            <w:tcW w:w="2153" w:type="pct"/>
            <w:gridSpan w:val="2"/>
          </w:tcPr>
          <w:p w14:paraId="10BEF4A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</w:t>
            </w:r>
          </w:p>
        </w:tc>
        <w:tc>
          <w:tcPr>
            <w:tcW w:w="2130" w:type="pct"/>
            <w:gridSpan w:val="2"/>
          </w:tcPr>
          <w:p w14:paraId="08BBB7E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Codice Fiscale/Partita Iva</w:t>
            </w:r>
          </w:p>
        </w:tc>
      </w:tr>
      <w:tr w:rsidR="00690D34" w:rsidRPr="00AA1021" w14:paraId="1CA257DE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5D7EED8B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3" w:type="pct"/>
            <w:gridSpan w:val="2"/>
          </w:tcPr>
          <w:p w14:paraId="696BC86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30" w:type="pct"/>
            <w:gridSpan w:val="2"/>
          </w:tcPr>
          <w:p w14:paraId="66F33E1A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AA1021" w14:paraId="4E268662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1B11B31F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3" w:type="pct"/>
            <w:gridSpan w:val="2"/>
          </w:tcPr>
          <w:p w14:paraId="11116D14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Comune</w:t>
            </w:r>
          </w:p>
        </w:tc>
        <w:tc>
          <w:tcPr>
            <w:tcW w:w="649" w:type="pct"/>
          </w:tcPr>
          <w:p w14:paraId="6492504F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proofErr w:type="spellStart"/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C.a.p.</w:t>
            </w:r>
            <w:proofErr w:type="spellEnd"/>
          </w:p>
        </w:tc>
        <w:tc>
          <w:tcPr>
            <w:tcW w:w="1481" w:type="pct"/>
          </w:tcPr>
          <w:p w14:paraId="5C1FE1CE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Provincia (sigla)</w:t>
            </w:r>
          </w:p>
        </w:tc>
      </w:tr>
      <w:tr w:rsidR="00690D34" w:rsidRPr="00AA1021" w14:paraId="6F0C3A4C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6FE42AE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3" w:type="pct"/>
            <w:gridSpan w:val="2"/>
          </w:tcPr>
          <w:p w14:paraId="5350E853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</w:tcPr>
          <w:p w14:paraId="61ED8D3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81" w:type="pct"/>
          </w:tcPr>
          <w:p w14:paraId="714E9738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AA1021" w14:paraId="257C75BD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432578A9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0F92B966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Frazione </w:t>
            </w:r>
          </w:p>
        </w:tc>
        <w:tc>
          <w:tcPr>
            <w:tcW w:w="1373" w:type="pct"/>
            <w:gridSpan w:val="2"/>
          </w:tcPr>
          <w:p w14:paraId="0ADF34E8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via </w:t>
            </w:r>
          </w:p>
        </w:tc>
        <w:tc>
          <w:tcPr>
            <w:tcW w:w="1481" w:type="pct"/>
          </w:tcPr>
          <w:p w14:paraId="2FFD5A42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numero civico</w:t>
            </w:r>
          </w:p>
        </w:tc>
      </w:tr>
      <w:tr w:rsidR="00690D34" w:rsidRPr="00AA1021" w14:paraId="5C499B1A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2BD8C62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2CBF5256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373" w:type="pct"/>
            <w:gridSpan w:val="2"/>
          </w:tcPr>
          <w:p w14:paraId="42C672B3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81" w:type="pct"/>
          </w:tcPr>
          <w:p w14:paraId="522B257A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AA1021" w14:paraId="3EC1020B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0ED00FDC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5EFD3579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Telefono o cellulare</w:t>
            </w:r>
          </w:p>
        </w:tc>
        <w:tc>
          <w:tcPr>
            <w:tcW w:w="1373" w:type="pct"/>
            <w:gridSpan w:val="2"/>
          </w:tcPr>
          <w:p w14:paraId="32F958E5" w14:textId="26775AC2" w:rsidR="00690D34" w:rsidRPr="00AA1021" w:rsidRDefault="00C3084F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fax</w:t>
            </w:r>
          </w:p>
        </w:tc>
        <w:tc>
          <w:tcPr>
            <w:tcW w:w="1481" w:type="pct"/>
          </w:tcPr>
          <w:p w14:paraId="22D41F49" w14:textId="02483073" w:rsidR="00690D34" w:rsidRPr="00AA1021" w:rsidRDefault="00C3084F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Indirizzo di posta elettronica</w:t>
            </w:r>
          </w:p>
        </w:tc>
      </w:tr>
      <w:tr w:rsidR="00690D34" w:rsidRPr="00AA1021" w14:paraId="781B6C4D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0D7847A0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5A60809E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373" w:type="pct"/>
            <w:gridSpan w:val="2"/>
          </w:tcPr>
          <w:p w14:paraId="43330FC8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81" w:type="pct"/>
          </w:tcPr>
          <w:p w14:paraId="18F13217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AA1021" w14:paraId="32EFFF8E" w14:textId="77777777" w:rsidTr="00C30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4F16BEE8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4283" w:type="pct"/>
            <w:gridSpan w:val="4"/>
          </w:tcPr>
          <w:p w14:paraId="36A6AAB7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AA1021">
              <w:rPr>
                <w:i/>
                <w:smallCaps/>
                <w:kern w:val="0"/>
                <w:sz w:val="14"/>
                <w:szCs w:val="22"/>
                <w:lang w:eastAsia="en-US"/>
              </w:rPr>
              <w:t>Indirizzo di posta elettronica certificata</w:t>
            </w:r>
          </w:p>
        </w:tc>
      </w:tr>
      <w:tr w:rsidR="00690D34" w:rsidRPr="00AA1021" w14:paraId="0D12CD7B" w14:textId="77777777" w:rsidTr="00C308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3C2BB298" w14:textId="77777777" w:rsidR="00690D34" w:rsidRPr="00AA1021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4283" w:type="pct"/>
            <w:gridSpan w:val="4"/>
          </w:tcPr>
          <w:p w14:paraId="736F3A0C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1A547256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2561A98C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b/>
                <w:smallCaps/>
                <w:kern w:val="0"/>
                <w:sz w:val="14"/>
                <w:szCs w:val="22"/>
                <w:lang w:eastAsia="en-US"/>
              </w:rPr>
              <w:t>RUOLO NEL RT</w:t>
            </w:r>
          </w:p>
        </w:tc>
        <w:tc>
          <w:tcPr>
            <w:tcW w:w="1428" w:type="pct"/>
          </w:tcPr>
          <w:p w14:paraId="2EB22CB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Quota finanziaria</w:t>
            </w:r>
          </w:p>
        </w:tc>
        <w:tc>
          <w:tcPr>
            <w:tcW w:w="2855" w:type="pct"/>
            <w:gridSpan w:val="3"/>
          </w:tcPr>
          <w:p w14:paraId="046B101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Competenze all’interno della proposta progettuale</w:t>
            </w:r>
          </w:p>
        </w:tc>
      </w:tr>
      <w:tr w:rsidR="00690D34" w:rsidRPr="00690D34" w14:paraId="7243CB0C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34B30105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b/>
                <w:smallCaps/>
                <w:kern w:val="0"/>
                <w:sz w:val="14"/>
                <w:szCs w:val="22"/>
                <w:lang w:eastAsia="en-US"/>
              </w:rPr>
              <w:t>Capofila</w:t>
            </w:r>
          </w:p>
        </w:tc>
        <w:tc>
          <w:tcPr>
            <w:tcW w:w="1428" w:type="pct"/>
          </w:tcPr>
          <w:p w14:paraId="523AE3F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855" w:type="pct"/>
            <w:gridSpan w:val="3"/>
          </w:tcPr>
          <w:p w14:paraId="79454A6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2DD17AC7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58600207" w14:textId="77777777" w:rsidR="00690D34" w:rsidRPr="00690D34" w:rsidRDefault="00690D34" w:rsidP="00690D34">
      <w:pPr>
        <w:widowControl w:val="0"/>
        <w:suppressAutoHyphens w:val="0"/>
        <w:autoSpaceDE w:val="0"/>
        <w:autoSpaceDN w:val="0"/>
        <w:adjustRightInd w:val="0"/>
        <w:spacing w:after="160" w:line="259" w:lineRule="auto"/>
        <w:ind w:left="284" w:right="284"/>
        <w:rPr>
          <w:b/>
          <w:kern w:val="0"/>
          <w:sz w:val="22"/>
          <w:lang w:eastAsia="en-US"/>
        </w:rPr>
      </w:pPr>
      <w:r w:rsidRPr="00690D34">
        <w:rPr>
          <w:b/>
          <w:kern w:val="0"/>
          <w:sz w:val="22"/>
          <w:lang w:eastAsia="en-US"/>
        </w:rPr>
        <w:lastRenderedPageBreak/>
        <w:t>B – Componente 2 RT</w:t>
      </w:r>
      <w:r w:rsidRPr="00690D34">
        <w:rPr>
          <w:rFonts w:cs="Times New Roman"/>
          <w:b/>
          <w:kern w:val="0"/>
          <w:sz w:val="22"/>
          <w:vertAlign w:val="superscript"/>
          <w:lang w:eastAsia="en-US"/>
        </w:rPr>
        <w:footnoteReference w:id="1"/>
      </w:r>
    </w:p>
    <w:tbl>
      <w:tblPr>
        <w:tblStyle w:val="Tabellagriglia3-colore516"/>
        <w:tblW w:w="4961" w:type="pct"/>
        <w:tblLayout w:type="fixed"/>
        <w:tblLook w:val="04A0" w:firstRow="1" w:lastRow="0" w:firstColumn="1" w:lastColumn="0" w:noHBand="0" w:noVBand="1"/>
      </w:tblPr>
      <w:tblGrid>
        <w:gridCol w:w="1395"/>
        <w:gridCol w:w="2794"/>
        <w:gridCol w:w="735"/>
        <w:gridCol w:w="2839"/>
        <w:gridCol w:w="1150"/>
        <w:gridCol w:w="864"/>
      </w:tblGrid>
      <w:tr w:rsidR="00690D34" w:rsidRPr="00690D34" w14:paraId="437DB1E2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6"/>
          </w:tcPr>
          <w:p w14:paraId="763AA94C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 xml:space="preserve">_l_      </w:t>
            </w:r>
            <w:proofErr w:type="spellStart"/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sottoscritt</w:t>
            </w:r>
            <w:proofErr w:type="spellEnd"/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_</w:t>
            </w:r>
          </w:p>
        </w:tc>
      </w:tr>
      <w:tr w:rsidR="00690D34" w:rsidRPr="00690D34" w14:paraId="6EDBD1CC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 w:val="restart"/>
          </w:tcPr>
          <w:p w14:paraId="481E0CE2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Dati identificativi del rappresentante dell’agenzia formativa firmatario della richiesta</w:t>
            </w:r>
          </w:p>
        </w:tc>
        <w:tc>
          <w:tcPr>
            <w:tcW w:w="1805" w:type="pct"/>
            <w:gridSpan w:val="2"/>
          </w:tcPr>
          <w:p w14:paraId="43E1158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2482" w:type="pct"/>
            <w:gridSpan w:val="3"/>
          </w:tcPr>
          <w:p w14:paraId="2D033382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</w:tr>
      <w:tr w:rsidR="00690D34" w:rsidRPr="00690D34" w14:paraId="1C310EEC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020C7B92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33ED384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2E94C40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1D278F40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21162710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69E5548C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Codice fiscale</w:t>
            </w:r>
          </w:p>
        </w:tc>
        <w:tc>
          <w:tcPr>
            <w:tcW w:w="2482" w:type="pct"/>
            <w:gridSpan w:val="3"/>
          </w:tcPr>
          <w:p w14:paraId="1DE9607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Natura della carica (specificare)</w:t>
            </w:r>
          </w:p>
        </w:tc>
      </w:tr>
      <w:tr w:rsidR="00690D34" w:rsidRPr="00690D34" w14:paraId="5351F117" w14:textId="77777777" w:rsidTr="003D2CDF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11AF5D0D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0F916430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57BD3C3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690D34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690D34">
              <w:rPr>
                <w:kern w:val="0"/>
                <w:sz w:val="18"/>
                <w:szCs w:val="22"/>
                <w:lang w:eastAsia="en-US"/>
              </w:rPr>
              <w:t xml:space="preserve"> legale rappresentante </w:t>
            </w:r>
          </w:p>
          <w:p w14:paraId="11BBB4FE" w14:textId="77777777" w:rsidR="00690D34" w:rsidRPr="00AA1021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AA1021">
              <w:rPr>
                <w:kern w:val="0"/>
                <w:sz w:val="18"/>
                <w:szCs w:val="22"/>
                <w:lang w:eastAsia="en-US"/>
              </w:rPr>
              <w:t xml:space="preserve"> procuratore speciale del legale rappresentante</w:t>
            </w:r>
          </w:p>
          <w:p w14:paraId="0A059C57" w14:textId="2AC36B0C" w:rsidR="00456E92" w:rsidRPr="00AA1021" w:rsidRDefault="00456E92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22"/>
                <w:lang w:eastAsia="en-US"/>
              </w:rPr>
              <w:t>Procura n° ______________ del ____/____/______</w:t>
            </w:r>
          </w:p>
          <w:p w14:paraId="691B31CA" w14:textId="25EE67D4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18"/>
                <w:szCs w:val="22"/>
                <w:lang w:eastAsia="en-US"/>
              </w:rPr>
            </w:pPr>
            <w:r w:rsidRPr="00AA1021">
              <w:rPr>
                <w:kern w:val="0"/>
                <w:sz w:val="18"/>
                <w:szCs w:val="18"/>
                <w:lang w:eastAsia="en-US"/>
              </w:rPr>
              <w:sym w:font="Wingdings" w:char="F0A8"/>
            </w:r>
            <w:r w:rsidRPr="00AA1021">
              <w:rPr>
                <w:kern w:val="0"/>
                <w:sz w:val="18"/>
                <w:szCs w:val="22"/>
                <w:lang w:eastAsia="en-US"/>
              </w:rPr>
              <w:t xml:space="preserve"> altro </w:t>
            </w:r>
            <w:r w:rsidRPr="00AA1021">
              <w:rPr>
                <w:i/>
                <w:kern w:val="0"/>
                <w:sz w:val="18"/>
                <w:szCs w:val="22"/>
                <w:lang w:eastAsia="en-US"/>
              </w:rPr>
              <w:t>(specificare)</w:t>
            </w:r>
            <w:r w:rsidR="00456E92" w:rsidRPr="00AA1021">
              <w:rPr>
                <w:i/>
                <w:kern w:val="0"/>
                <w:sz w:val="18"/>
                <w:szCs w:val="22"/>
                <w:lang w:eastAsia="en-US"/>
              </w:rPr>
              <w:t>________________________</w:t>
            </w:r>
          </w:p>
        </w:tc>
      </w:tr>
      <w:tr w:rsidR="00690D34" w:rsidRPr="00690D34" w14:paraId="46B7C738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099AEFFA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17F4FD86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Luogo di nascita</w:t>
            </w:r>
          </w:p>
        </w:tc>
        <w:tc>
          <w:tcPr>
            <w:tcW w:w="2482" w:type="pct"/>
            <w:gridSpan w:val="3"/>
          </w:tcPr>
          <w:p w14:paraId="2CAEBDE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Data di nascita</w:t>
            </w:r>
          </w:p>
        </w:tc>
      </w:tr>
      <w:tr w:rsidR="00690D34" w:rsidRPr="00690D34" w14:paraId="2A47C522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13627EB2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05" w:type="pct"/>
            <w:gridSpan w:val="2"/>
          </w:tcPr>
          <w:p w14:paraId="44A333D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82" w:type="pct"/>
            <w:gridSpan w:val="3"/>
          </w:tcPr>
          <w:p w14:paraId="44090D1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49C06624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1E626F69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29" w:type="pct"/>
          </w:tcPr>
          <w:p w14:paraId="4158E29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Telefono o cellulare</w:t>
            </w:r>
          </w:p>
        </w:tc>
        <w:tc>
          <w:tcPr>
            <w:tcW w:w="1828" w:type="pct"/>
            <w:gridSpan w:val="2"/>
          </w:tcPr>
          <w:p w14:paraId="09FA883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3"/>
                <w:szCs w:val="13"/>
                <w:lang w:eastAsia="en-US"/>
              </w:rPr>
              <w:t>Indirizzo di posta elettronica</w:t>
            </w:r>
          </w:p>
        </w:tc>
        <w:tc>
          <w:tcPr>
            <w:tcW w:w="1030" w:type="pct"/>
            <w:gridSpan w:val="2"/>
          </w:tcPr>
          <w:p w14:paraId="6B485E06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16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16"/>
                <w:lang w:eastAsia="en-US"/>
              </w:rPr>
              <w:t>Sesso</w:t>
            </w:r>
          </w:p>
          <w:p w14:paraId="524C0749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2"/>
                <w:szCs w:val="16"/>
                <w:lang w:eastAsia="en-US"/>
              </w:rPr>
              <w:t>(barrare la relativa casella)</w:t>
            </w:r>
          </w:p>
        </w:tc>
      </w:tr>
      <w:tr w:rsidR="00690D34" w:rsidRPr="00690D34" w14:paraId="0336911C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vMerge/>
          </w:tcPr>
          <w:p w14:paraId="751B5F1F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429" w:type="pct"/>
          </w:tcPr>
          <w:p w14:paraId="361D259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828" w:type="pct"/>
            <w:gridSpan w:val="2"/>
          </w:tcPr>
          <w:p w14:paraId="1738F3E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88" w:type="pct"/>
          </w:tcPr>
          <w:p w14:paraId="7EF1555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690D34">
              <w:rPr>
                <w:b/>
                <w:bCs/>
                <w:kern w:val="0"/>
                <w:sz w:val="18"/>
                <w:szCs w:val="22"/>
                <w:lang w:eastAsia="en-US"/>
              </w:rPr>
              <w:t xml:space="preserve">M  </w:t>
            </w:r>
            <w:r w:rsidRPr="00690D34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  <w:tc>
          <w:tcPr>
            <w:tcW w:w="442" w:type="pct"/>
          </w:tcPr>
          <w:p w14:paraId="0B63801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690D34">
              <w:rPr>
                <w:b/>
                <w:bCs/>
                <w:kern w:val="0"/>
                <w:sz w:val="18"/>
                <w:szCs w:val="22"/>
                <w:lang w:eastAsia="en-US"/>
              </w:rPr>
              <w:t xml:space="preserve">F  </w:t>
            </w:r>
            <w:r w:rsidRPr="00690D34">
              <w:rPr>
                <w:b/>
                <w:bCs/>
                <w:kern w:val="0"/>
                <w:sz w:val="18"/>
                <w:szCs w:val="18"/>
                <w:lang w:eastAsia="en-US"/>
              </w:rPr>
              <w:sym w:font="Wingdings" w:char="F071"/>
            </w:r>
          </w:p>
        </w:tc>
      </w:tr>
    </w:tbl>
    <w:p w14:paraId="5F6997F7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4984" w:type="pct"/>
        <w:tblLook w:val="04A0" w:firstRow="1" w:lastRow="0" w:firstColumn="1" w:lastColumn="0" w:noHBand="0" w:noVBand="1"/>
      </w:tblPr>
      <w:tblGrid>
        <w:gridCol w:w="1409"/>
        <w:gridCol w:w="2805"/>
        <w:gridCol w:w="1422"/>
        <w:gridCol w:w="992"/>
        <w:gridCol w:w="3194"/>
      </w:tblGrid>
      <w:tr w:rsidR="00690D34" w:rsidRPr="00690D34" w14:paraId="6E5EB473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</w:tcPr>
          <w:p w14:paraId="70F7D2CB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in nome e per conto dell’Agenzia formativa di seguito descritta</w:t>
            </w:r>
          </w:p>
        </w:tc>
      </w:tr>
      <w:tr w:rsidR="00690D34" w:rsidRPr="00690D34" w14:paraId="43BD85CC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 w:val="restart"/>
          </w:tcPr>
          <w:p w14:paraId="423D7F9C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Dati identificativi dell’agenzia formativa</w:t>
            </w:r>
          </w:p>
        </w:tc>
        <w:tc>
          <w:tcPr>
            <w:tcW w:w="2152" w:type="pct"/>
            <w:gridSpan w:val="2"/>
          </w:tcPr>
          <w:p w14:paraId="4C5569CC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6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</w:t>
            </w:r>
          </w:p>
        </w:tc>
        <w:tc>
          <w:tcPr>
            <w:tcW w:w="2131" w:type="pct"/>
            <w:gridSpan w:val="2"/>
          </w:tcPr>
          <w:p w14:paraId="03C8A70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Codice Fiscale/Partita Iva</w:t>
            </w:r>
          </w:p>
        </w:tc>
      </w:tr>
      <w:tr w:rsidR="00690D34" w:rsidRPr="00690D34" w14:paraId="4E7DB35E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58C2C869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2" w:type="pct"/>
            <w:gridSpan w:val="2"/>
          </w:tcPr>
          <w:p w14:paraId="438F542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31" w:type="pct"/>
            <w:gridSpan w:val="2"/>
          </w:tcPr>
          <w:p w14:paraId="6C9C97F0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4394AF8E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47570D9E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2" w:type="pct"/>
            <w:gridSpan w:val="2"/>
          </w:tcPr>
          <w:p w14:paraId="71B23286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Comune</w:t>
            </w:r>
          </w:p>
        </w:tc>
        <w:tc>
          <w:tcPr>
            <w:tcW w:w="505" w:type="pct"/>
          </w:tcPr>
          <w:p w14:paraId="5C492D7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proofErr w:type="spellStart"/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C.a.p.</w:t>
            </w:r>
            <w:proofErr w:type="spellEnd"/>
          </w:p>
        </w:tc>
        <w:tc>
          <w:tcPr>
            <w:tcW w:w="1625" w:type="pct"/>
          </w:tcPr>
          <w:p w14:paraId="7E6353D9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Provincia (sigla)</w:t>
            </w:r>
          </w:p>
        </w:tc>
      </w:tr>
      <w:tr w:rsidR="00690D34" w:rsidRPr="00690D34" w14:paraId="2B7EACA0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A1FC103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52" w:type="pct"/>
            <w:gridSpan w:val="2"/>
          </w:tcPr>
          <w:p w14:paraId="6F3C758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05" w:type="pct"/>
          </w:tcPr>
          <w:p w14:paraId="7D762D1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</w:tcPr>
          <w:p w14:paraId="39AC8BD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05E81893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5B13BF6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6B560AE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Frazione </w:t>
            </w:r>
          </w:p>
        </w:tc>
        <w:tc>
          <w:tcPr>
            <w:tcW w:w="1229" w:type="pct"/>
            <w:gridSpan w:val="2"/>
          </w:tcPr>
          <w:p w14:paraId="5EEE4000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via </w:t>
            </w:r>
          </w:p>
        </w:tc>
        <w:tc>
          <w:tcPr>
            <w:tcW w:w="1625" w:type="pct"/>
          </w:tcPr>
          <w:p w14:paraId="751A1D6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numero civico</w:t>
            </w:r>
          </w:p>
        </w:tc>
      </w:tr>
      <w:tr w:rsidR="00690D34" w:rsidRPr="00690D34" w14:paraId="32370B66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4036C96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02697E4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29" w:type="pct"/>
            <w:gridSpan w:val="2"/>
          </w:tcPr>
          <w:p w14:paraId="241E1DB8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</w:tcPr>
          <w:p w14:paraId="3266F0F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5FF12908" w14:textId="77777777" w:rsidTr="009335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04BD0F77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6406FFA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Telefono o cellulare</w:t>
            </w:r>
          </w:p>
        </w:tc>
        <w:tc>
          <w:tcPr>
            <w:tcW w:w="1229" w:type="pct"/>
            <w:gridSpan w:val="2"/>
          </w:tcPr>
          <w:p w14:paraId="7B8B7991" w14:textId="2E26A561" w:rsidR="00690D34" w:rsidRPr="00690D34" w:rsidRDefault="00456E92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fax</w:t>
            </w:r>
          </w:p>
        </w:tc>
        <w:tc>
          <w:tcPr>
            <w:tcW w:w="1625" w:type="pct"/>
          </w:tcPr>
          <w:p w14:paraId="30C3BB32" w14:textId="53C0FFEA" w:rsidR="00690D34" w:rsidRPr="00690D34" w:rsidRDefault="00456E92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Indirizzo di posta elettronica</w:t>
            </w:r>
          </w:p>
        </w:tc>
      </w:tr>
      <w:tr w:rsidR="00690D34" w:rsidRPr="00690D34" w14:paraId="43C4E25B" w14:textId="77777777" w:rsidTr="009335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41BFF6C4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1428" w:type="pct"/>
          </w:tcPr>
          <w:p w14:paraId="7C6A956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229" w:type="pct"/>
            <w:gridSpan w:val="2"/>
          </w:tcPr>
          <w:p w14:paraId="1FF2158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</w:tcPr>
          <w:p w14:paraId="253029EB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15E334ED" w14:textId="77777777" w:rsidTr="00456E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732C898F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4283" w:type="pct"/>
            <w:gridSpan w:val="4"/>
          </w:tcPr>
          <w:p w14:paraId="0EA61E40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Indirizzo di posta elettronica certificata</w:t>
            </w:r>
          </w:p>
        </w:tc>
      </w:tr>
      <w:tr w:rsidR="00690D34" w:rsidRPr="00690D34" w14:paraId="5BAE0A96" w14:textId="77777777" w:rsidTr="00456E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48721A00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4283" w:type="pct"/>
            <w:gridSpan w:val="4"/>
          </w:tcPr>
          <w:p w14:paraId="5C5C4AC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540A665B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3ED90937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b/>
                <w:smallCaps/>
                <w:kern w:val="0"/>
                <w:sz w:val="14"/>
                <w:szCs w:val="22"/>
                <w:lang w:eastAsia="en-US"/>
              </w:rPr>
              <w:t>RUOLO NEL RT</w:t>
            </w:r>
          </w:p>
        </w:tc>
        <w:tc>
          <w:tcPr>
            <w:tcW w:w="1428" w:type="pct"/>
          </w:tcPr>
          <w:p w14:paraId="27434BF6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Quota finanziaria</w:t>
            </w:r>
          </w:p>
        </w:tc>
        <w:tc>
          <w:tcPr>
            <w:tcW w:w="2855" w:type="pct"/>
            <w:gridSpan w:val="3"/>
          </w:tcPr>
          <w:p w14:paraId="5BC5F30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Competenze all’interno della proposta progettuale</w:t>
            </w:r>
          </w:p>
        </w:tc>
      </w:tr>
      <w:tr w:rsidR="00690D34" w:rsidRPr="00690D34" w14:paraId="3F155BFC" w14:textId="77777777" w:rsidTr="00A17525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</w:tcPr>
          <w:p w14:paraId="2E059E15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b/>
                <w:smallCaps/>
                <w:kern w:val="0"/>
                <w:sz w:val="14"/>
                <w:szCs w:val="22"/>
                <w:lang w:eastAsia="en-US"/>
              </w:rPr>
              <w:t>Componente 2</w:t>
            </w:r>
          </w:p>
        </w:tc>
        <w:tc>
          <w:tcPr>
            <w:tcW w:w="1428" w:type="pct"/>
          </w:tcPr>
          <w:p w14:paraId="288E4A1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855" w:type="pct"/>
            <w:gridSpan w:val="3"/>
          </w:tcPr>
          <w:p w14:paraId="20AED60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  <w:p w14:paraId="6E549CE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3176A066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2EF43855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6A21CF19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2E12D118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4984" w:type="pct"/>
        <w:tblLook w:val="04A0" w:firstRow="1" w:lastRow="0" w:firstColumn="1" w:lastColumn="0" w:noHBand="0" w:noVBand="1"/>
      </w:tblPr>
      <w:tblGrid>
        <w:gridCol w:w="1409"/>
        <w:gridCol w:w="1251"/>
        <w:gridCol w:w="5671"/>
        <w:gridCol w:w="1491"/>
      </w:tblGrid>
      <w:tr w:rsidR="00690D34" w:rsidRPr="00690D34" w14:paraId="5D326FA0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4"/>
          </w:tcPr>
          <w:p w14:paraId="22EC457C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rPr>
                <w:smallCaps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22"/>
                <w:szCs w:val="22"/>
                <w:lang w:eastAsia="en-US"/>
              </w:rPr>
              <w:t>RIEPILOGO COMPONENTI RT</w:t>
            </w:r>
          </w:p>
        </w:tc>
      </w:tr>
      <w:tr w:rsidR="00690D34" w:rsidRPr="00690D34" w14:paraId="6BA25775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 w:val="restart"/>
          </w:tcPr>
          <w:p w14:paraId="72F13533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b/>
                <w:smallCaps/>
                <w:kern w:val="0"/>
                <w:sz w:val="14"/>
                <w:szCs w:val="22"/>
                <w:lang w:eastAsia="en-US"/>
              </w:rPr>
              <w:t>Sintesi RT</w:t>
            </w:r>
          </w:p>
        </w:tc>
        <w:tc>
          <w:tcPr>
            <w:tcW w:w="637" w:type="pct"/>
          </w:tcPr>
          <w:p w14:paraId="2A92CAD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Componente</w:t>
            </w:r>
          </w:p>
        </w:tc>
        <w:tc>
          <w:tcPr>
            <w:tcW w:w="2887" w:type="pct"/>
          </w:tcPr>
          <w:p w14:paraId="5C7C1708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Denominazione</w:t>
            </w:r>
          </w:p>
        </w:tc>
        <w:tc>
          <w:tcPr>
            <w:tcW w:w="759" w:type="pct"/>
          </w:tcPr>
          <w:p w14:paraId="1F8C7CF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Quota finanziaria</w:t>
            </w:r>
          </w:p>
        </w:tc>
      </w:tr>
      <w:tr w:rsidR="00690D34" w:rsidRPr="00690D34" w14:paraId="7EFFC5AE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4E0213E5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37" w:type="pct"/>
            <w:vAlign w:val="center"/>
          </w:tcPr>
          <w:p w14:paraId="40C223B7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Capofila</w:t>
            </w:r>
          </w:p>
        </w:tc>
        <w:tc>
          <w:tcPr>
            <w:tcW w:w="2887" w:type="pct"/>
          </w:tcPr>
          <w:p w14:paraId="72E0F00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9" w:type="pct"/>
          </w:tcPr>
          <w:p w14:paraId="3A663B5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6220F6A6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354FAA2F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37" w:type="pct"/>
            <w:shd w:val="clear" w:color="auto" w:fill="FFFFFF" w:themeFill="background1"/>
            <w:vAlign w:val="center"/>
          </w:tcPr>
          <w:p w14:paraId="4C409E39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Componente 2</w:t>
            </w:r>
          </w:p>
        </w:tc>
        <w:tc>
          <w:tcPr>
            <w:tcW w:w="2887" w:type="pct"/>
            <w:shd w:val="clear" w:color="auto" w:fill="FFFFFF" w:themeFill="background1"/>
          </w:tcPr>
          <w:p w14:paraId="6602BFA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9" w:type="pct"/>
            <w:shd w:val="clear" w:color="auto" w:fill="FFFFFF" w:themeFill="background1"/>
          </w:tcPr>
          <w:p w14:paraId="12806149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42CDECE9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25A322EF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37" w:type="pct"/>
          </w:tcPr>
          <w:p w14:paraId="7E80027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t>…..</w:t>
            </w:r>
          </w:p>
        </w:tc>
        <w:tc>
          <w:tcPr>
            <w:tcW w:w="2887" w:type="pct"/>
          </w:tcPr>
          <w:p w14:paraId="0FEC632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9" w:type="pct"/>
          </w:tcPr>
          <w:p w14:paraId="7AA5B998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4AB2AF23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710687AD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637" w:type="pct"/>
            <w:shd w:val="clear" w:color="auto" w:fill="FFFFFF" w:themeFill="background1"/>
          </w:tcPr>
          <w:p w14:paraId="228FDA4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  <w:r w:rsidRPr="00690D34"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  <w:t>…..</w:t>
            </w:r>
          </w:p>
        </w:tc>
        <w:tc>
          <w:tcPr>
            <w:tcW w:w="2887" w:type="pct"/>
            <w:shd w:val="clear" w:color="auto" w:fill="FFFFFF" w:themeFill="background1"/>
          </w:tcPr>
          <w:p w14:paraId="03B6AFE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59" w:type="pct"/>
            <w:shd w:val="clear" w:color="auto" w:fill="FFFFFF" w:themeFill="background1"/>
          </w:tcPr>
          <w:p w14:paraId="1286713B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</w:tr>
      <w:tr w:rsidR="00690D34" w:rsidRPr="00690D34" w14:paraId="47A5DF4F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" w:type="pct"/>
            <w:vMerge/>
          </w:tcPr>
          <w:p w14:paraId="43F5AF3A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b/>
                <w:smallCaps/>
                <w:kern w:val="0"/>
                <w:sz w:val="14"/>
                <w:szCs w:val="22"/>
                <w:lang w:eastAsia="en-US"/>
              </w:rPr>
            </w:pPr>
          </w:p>
        </w:tc>
        <w:tc>
          <w:tcPr>
            <w:tcW w:w="3524" w:type="pct"/>
            <w:gridSpan w:val="2"/>
          </w:tcPr>
          <w:p w14:paraId="435011EC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Totale</w:t>
            </w:r>
          </w:p>
        </w:tc>
        <w:tc>
          <w:tcPr>
            <w:tcW w:w="759" w:type="pct"/>
          </w:tcPr>
          <w:p w14:paraId="71CC5A0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</w:p>
        </w:tc>
      </w:tr>
    </w:tbl>
    <w:p w14:paraId="4174B8C9" w14:textId="77777777" w:rsid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4BE3CACA" w14:textId="77777777" w:rsidR="00A17525" w:rsidRDefault="00A17525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7CE77F58" w14:textId="77777777" w:rsidR="00A17525" w:rsidRPr="00690D34" w:rsidRDefault="00A17525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35E1BDC1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5008" w:type="pct"/>
        <w:tblInd w:w="-10" w:type="dxa"/>
        <w:tblLook w:val="04A0" w:firstRow="1" w:lastRow="0" w:firstColumn="1" w:lastColumn="0" w:noHBand="0" w:noVBand="1"/>
      </w:tblPr>
      <w:tblGrid>
        <w:gridCol w:w="1455"/>
        <w:gridCol w:w="8415"/>
      </w:tblGrid>
      <w:tr w:rsidR="00690D34" w:rsidRPr="00690D34" w14:paraId="0801CF38" w14:textId="77777777" w:rsidTr="003D2C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14:paraId="7B124C30" w14:textId="77777777" w:rsidR="00690D34" w:rsidRPr="00690D34" w:rsidRDefault="00690D34" w:rsidP="00690D34">
            <w:pPr>
              <w:suppressAutoHyphens w:val="0"/>
              <w:spacing w:line="240" w:lineRule="auto"/>
              <w:jc w:val="center"/>
              <w:rPr>
                <w:kern w:val="0"/>
                <w:sz w:val="18"/>
                <w:szCs w:val="22"/>
                <w:lang w:eastAsia="en-US"/>
              </w:rPr>
            </w:pPr>
            <w:r w:rsidRPr="00690D34">
              <w:rPr>
                <w:kern w:val="0"/>
                <w:sz w:val="22"/>
                <w:szCs w:val="22"/>
                <w:lang w:eastAsia="en-US"/>
              </w:rPr>
              <w:t>DICHIARANO</w:t>
            </w:r>
          </w:p>
        </w:tc>
      </w:tr>
      <w:tr w:rsidR="00690D34" w:rsidRPr="00690D34" w14:paraId="6EC23CA2" w14:textId="77777777" w:rsidTr="003D2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pct"/>
            <w:vMerge w:val="restart"/>
          </w:tcPr>
          <w:p w14:paraId="48773B89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Contenuti Dichiarazioni di impegno (RT)</w:t>
            </w:r>
          </w:p>
          <w:p w14:paraId="2133C658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5A4CF40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553BD856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73E742D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09FD2082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</w:p>
          <w:p w14:paraId="4ED4D76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u w:val="single"/>
                <w:lang w:eastAsia="en-US"/>
              </w:rPr>
              <w:t>(barrare solo le caselle che interessano)</w:t>
            </w:r>
          </w:p>
        </w:tc>
        <w:tc>
          <w:tcPr>
            <w:tcW w:w="4263" w:type="pct"/>
          </w:tcPr>
          <w:p w14:paraId="0BB9B786" w14:textId="6ECBFBE1" w:rsidR="00872166" w:rsidRPr="00872166" w:rsidRDefault="00872166" w:rsidP="00872166">
            <w:pPr>
              <w:suppressAutoHyphens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>
              <w:rPr>
                <w:i/>
                <w:smallCaps/>
                <w:kern w:val="0"/>
                <w:sz w:val="14"/>
                <w:szCs w:val="22"/>
                <w:lang w:eastAsia="en-US"/>
              </w:rPr>
              <w:t xml:space="preserve">sotto la propria responsabilità e </w:t>
            </w:r>
            <w:r>
              <w:rPr>
                <w:i/>
                <w:smallCaps/>
                <w:kern w:val="0"/>
                <w:sz w:val="14"/>
                <w:lang w:eastAsia="it-IT"/>
              </w:rPr>
              <w:t>c</w:t>
            </w:r>
            <w:r>
              <w:rPr>
                <w:i/>
                <w:smallCaps/>
                <w:kern w:val="0"/>
                <w:sz w:val="14"/>
                <w:lang w:eastAsia="it-IT"/>
              </w:rPr>
              <w:t>onsapevol</w:t>
            </w:r>
            <w:r>
              <w:rPr>
                <w:i/>
                <w:smallCaps/>
                <w:kern w:val="0"/>
                <w:sz w:val="14"/>
                <w:lang w:eastAsia="it-IT"/>
              </w:rPr>
              <w:t>i</w:t>
            </w:r>
            <w:r>
              <w:rPr>
                <w:i/>
                <w:smallCaps/>
                <w:kern w:val="0"/>
                <w:sz w:val="14"/>
                <w:lang w:eastAsia="it-IT"/>
              </w:rPr>
              <w:t xml:space="preserve"> del fatto che, in caso di mendace dichiarazione, il soggetto</w:t>
            </w:r>
            <w:r>
              <w:rPr>
                <w:i/>
                <w:smallCaps/>
                <w:kern w:val="0"/>
                <w:sz w:val="14"/>
                <w:lang w:eastAsia="it-IT"/>
              </w:rPr>
              <w:t xml:space="preserve"> </w:t>
            </w:r>
            <w:r>
              <w:rPr>
                <w:i/>
                <w:smallCaps/>
                <w:kern w:val="0"/>
                <w:sz w:val="14"/>
                <w:lang w:eastAsia="it-IT"/>
              </w:rPr>
              <w:t>decadrà, automaticamente, dall’ammissione al finanziamento ed il dichiarante incorrerà nelle sanzioni penali di cui all’art. 76 del D.P.R. n. 445/2000 per le ipotesi di falsità in atti e per dichiarazioni mendaci</w:t>
            </w:r>
            <w:bookmarkStart w:id="2" w:name="_GoBack"/>
            <w:bookmarkEnd w:id="2"/>
          </w:p>
        </w:tc>
      </w:tr>
      <w:tr w:rsidR="00690D34" w:rsidRPr="00690D34" w14:paraId="46411461" w14:textId="77777777" w:rsidTr="003D2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" w:type="pct"/>
            <w:vMerge/>
          </w:tcPr>
          <w:p w14:paraId="2C9D1275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4263" w:type="pct"/>
          </w:tcPr>
          <w:p w14:paraId="20D9D2DF" w14:textId="1A319EE1" w:rsidR="00690D34" w:rsidRPr="00E365A8" w:rsidRDefault="00690D34" w:rsidP="00690D34">
            <w:pPr>
              <w:suppressAutoHyphens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lang w:eastAsia="en-US"/>
              </w:rPr>
            </w:pPr>
            <w:r w:rsidRPr="00690D34">
              <w:rPr>
                <w:kern w:val="0"/>
                <w:lang w:eastAsia="en-US"/>
              </w:rPr>
              <w:sym w:font="Wingdings" w:char="F06F"/>
            </w:r>
            <w:r w:rsidRPr="00690D34">
              <w:rPr>
                <w:kern w:val="0"/>
                <w:lang w:eastAsia="en-US"/>
              </w:rPr>
              <w:t xml:space="preserve"> di impegnarsi, una volta disposta l’ammissione a finanziamento e prima dell’avvio delle attività, a costituirsi giuridicamente in Raggruppamento Temporaneo, conformandosi alla </w:t>
            </w:r>
            <w:r w:rsidR="008E2950">
              <w:rPr>
                <w:kern w:val="0"/>
                <w:lang w:eastAsia="en-US"/>
              </w:rPr>
              <w:t xml:space="preserve">disciplina prevista </w:t>
            </w:r>
            <w:r w:rsidR="008E2950" w:rsidRPr="00E365A8">
              <w:rPr>
                <w:kern w:val="0"/>
                <w:lang w:eastAsia="en-US"/>
              </w:rPr>
              <w:t xml:space="preserve">dall’art. 48 del </w:t>
            </w:r>
            <w:proofErr w:type="spellStart"/>
            <w:r w:rsidR="008E2950" w:rsidRPr="00E365A8">
              <w:rPr>
                <w:kern w:val="0"/>
                <w:lang w:eastAsia="en-US"/>
              </w:rPr>
              <w:t>D.Lgs.</w:t>
            </w:r>
            <w:proofErr w:type="spellEnd"/>
            <w:r w:rsidR="008E2950" w:rsidRPr="00E365A8">
              <w:rPr>
                <w:kern w:val="0"/>
                <w:lang w:eastAsia="en-US"/>
              </w:rPr>
              <w:t xml:space="preserve"> n. 150/201</w:t>
            </w:r>
            <w:r w:rsidRPr="00E365A8">
              <w:rPr>
                <w:kern w:val="0"/>
                <w:lang w:eastAsia="en-US"/>
              </w:rPr>
              <w:t>6;</w:t>
            </w:r>
          </w:p>
          <w:p w14:paraId="5F7B699C" w14:textId="264F6CF5" w:rsidR="00690D34" w:rsidRPr="00690D34" w:rsidRDefault="00690D34" w:rsidP="00690D34">
            <w:pPr>
              <w:suppressAutoHyphens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lang w:eastAsia="en-US"/>
              </w:rPr>
            </w:pPr>
            <w:r w:rsidRPr="00E365A8">
              <w:rPr>
                <w:kern w:val="0"/>
                <w:lang w:eastAsia="en-US"/>
              </w:rPr>
              <w:sym w:font="Wingdings" w:char="F06F"/>
            </w:r>
            <w:r w:rsidRPr="00E365A8">
              <w:rPr>
                <w:kern w:val="0"/>
                <w:lang w:eastAsia="en-US"/>
              </w:rPr>
              <w:t xml:space="preserve"> di impegnarsi, una volta disposta l’ammissione a finanziamento e prima dell’avvio delle attività, a conferire con un unico atto, mandato collettivo speciale con rappresentanza ad uno dei soggetti in</w:t>
            </w:r>
            <w:r w:rsidR="008E2950" w:rsidRPr="00E365A8">
              <w:rPr>
                <w:kern w:val="0"/>
                <w:lang w:eastAsia="en-US"/>
              </w:rPr>
              <w:t xml:space="preserve"> raccordo, ai sensi dell’art. 48 del D. </w:t>
            </w:r>
            <w:proofErr w:type="spellStart"/>
            <w:r w:rsidR="008E2950" w:rsidRPr="00E365A8">
              <w:rPr>
                <w:kern w:val="0"/>
                <w:lang w:eastAsia="en-US"/>
              </w:rPr>
              <w:t>Lgs</w:t>
            </w:r>
            <w:proofErr w:type="spellEnd"/>
            <w:r w:rsidR="008E2950" w:rsidRPr="00E365A8">
              <w:rPr>
                <w:kern w:val="0"/>
                <w:lang w:eastAsia="en-US"/>
              </w:rPr>
              <w:t>. 150/201</w:t>
            </w:r>
            <w:r w:rsidRPr="00E365A8">
              <w:rPr>
                <w:kern w:val="0"/>
                <w:lang w:eastAsia="en-US"/>
              </w:rPr>
              <w:t>6;</w:t>
            </w:r>
          </w:p>
          <w:p w14:paraId="1C8F7325" w14:textId="03EC57A0" w:rsidR="00690D34" w:rsidRPr="00690D34" w:rsidRDefault="00690D34" w:rsidP="004946DE">
            <w:pPr>
              <w:suppressAutoHyphens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2"/>
                <w:lang w:eastAsia="en-US"/>
              </w:rPr>
            </w:pPr>
            <w:r w:rsidRPr="00690D34">
              <w:rPr>
                <w:kern w:val="0"/>
                <w:lang w:eastAsia="en-US"/>
              </w:rPr>
              <w:sym w:font="Wingdings" w:char="F06F"/>
            </w:r>
            <w:r w:rsidRPr="00690D34">
              <w:rPr>
                <w:kern w:val="0"/>
                <w:lang w:eastAsia="en-US"/>
              </w:rPr>
              <w:t xml:space="preserve"> di nominare, fin d’ora, Capofila del costituendo </w:t>
            </w:r>
            <w:r w:rsidR="004946DE">
              <w:rPr>
                <w:kern w:val="0"/>
                <w:lang w:eastAsia="en-US"/>
              </w:rPr>
              <w:t>R</w:t>
            </w:r>
            <w:r w:rsidRPr="00690D34">
              <w:rPr>
                <w:kern w:val="0"/>
                <w:lang w:eastAsia="en-US"/>
              </w:rPr>
              <w:t xml:space="preserve">aggruppamento </w:t>
            </w:r>
            <w:r w:rsidR="004946DE">
              <w:rPr>
                <w:kern w:val="0"/>
                <w:lang w:eastAsia="en-US"/>
              </w:rPr>
              <w:t>T</w:t>
            </w:r>
            <w:r w:rsidRPr="00690D34">
              <w:rPr>
                <w:kern w:val="0"/>
                <w:lang w:eastAsia="en-US"/>
              </w:rPr>
              <w:t>emporaneo l’Agenzia formativa di cui alla precedente sezione A (Capofila RT).</w:t>
            </w:r>
          </w:p>
        </w:tc>
      </w:tr>
    </w:tbl>
    <w:p w14:paraId="634B6852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5EEE0EC5" w14:textId="77777777" w:rsid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52A05997" w14:textId="77777777" w:rsidR="00A17525" w:rsidRDefault="00A17525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6C99D1A4" w14:textId="77777777" w:rsidR="00A17525" w:rsidRDefault="00A17525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640C6DF9" w14:textId="77777777" w:rsidR="00A17525" w:rsidRPr="00690D34" w:rsidRDefault="00A17525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4997" w:type="pct"/>
        <w:tblLayout w:type="fixed"/>
        <w:tblLook w:val="04A0" w:firstRow="1" w:lastRow="0" w:firstColumn="1" w:lastColumn="0" w:noHBand="0" w:noVBand="1"/>
      </w:tblPr>
      <w:tblGrid>
        <w:gridCol w:w="1809"/>
        <w:gridCol w:w="1347"/>
        <w:gridCol w:w="914"/>
        <w:gridCol w:w="423"/>
        <w:gridCol w:w="1542"/>
        <w:gridCol w:w="1544"/>
        <w:gridCol w:w="2269"/>
      </w:tblGrid>
      <w:tr w:rsidR="00690D34" w:rsidRPr="00690D34" w14:paraId="3CF0FC7E" w14:textId="77777777" w:rsidTr="00AA1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8" w:type="pct"/>
          </w:tcPr>
          <w:p w14:paraId="6DB97481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684" w:type="pct"/>
          </w:tcPr>
          <w:p w14:paraId="7EB76A00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464" w:type="pct"/>
          </w:tcPr>
          <w:p w14:paraId="5D6A8CFE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5" w:type="pct"/>
          </w:tcPr>
          <w:p w14:paraId="5BAFC403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567" w:type="pct"/>
            <w:gridSpan w:val="2"/>
          </w:tcPr>
          <w:p w14:paraId="00FF9BD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52" w:type="pct"/>
          </w:tcPr>
          <w:p w14:paraId="6909EDB4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</w:tr>
      <w:tr w:rsidR="00690D34" w:rsidRPr="00690D34" w14:paraId="67A9397C" w14:textId="77777777" w:rsidTr="00AA1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</w:tcPr>
          <w:p w14:paraId="04133482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Sottoscrizione della dichiarazione di impegno a costituirsi in RT - Capofila del RT</w:t>
            </w:r>
          </w:p>
        </w:tc>
        <w:tc>
          <w:tcPr>
            <w:tcW w:w="684" w:type="pct"/>
          </w:tcPr>
          <w:p w14:paraId="6FD224AF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679" w:type="pct"/>
            <w:gridSpan w:val="2"/>
          </w:tcPr>
          <w:p w14:paraId="6BD63606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783" w:type="pct"/>
          </w:tcPr>
          <w:p w14:paraId="13E3661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784" w:type="pct"/>
          </w:tcPr>
          <w:p w14:paraId="15D12999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  <w:tc>
          <w:tcPr>
            <w:tcW w:w="1152" w:type="pct"/>
          </w:tcPr>
          <w:p w14:paraId="14359BD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690D34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2"/>
            </w:r>
          </w:p>
        </w:tc>
      </w:tr>
      <w:tr w:rsidR="00AA1021" w:rsidRPr="00690D34" w14:paraId="48D9CF15" w14:textId="77777777" w:rsidTr="00AA1021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</w:tcPr>
          <w:p w14:paraId="620F3FD5" w14:textId="77777777" w:rsidR="00AA1021" w:rsidRPr="00690D34" w:rsidRDefault="00AA1021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</w:tcPr>
          <w:p w14:paraId="7E10BCE5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679" w:type="pct"/>
            <w:gridSpan w:val="2"/>
          </w:tcPr>
          <w:p w14:paraId="632B9A52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3" w:type="pct"/>
          </w:tcPr>
          <w:p w14:paraId="1ACC22D1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4" w:type="pct"/>
          </w:tcPr>
          <w:p w14:paraId="24607C67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152" w:type="pct"/>
          </w:tcPr>
          <w:p w14:paraId="7139936E" w14:textId="74959944" w:rsidR="00AA1021" w:rsidRPr="00690D34" w:rsidRDefault="00AA1021" w:rsidP="00AA1021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690D34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</w:p>
        </w:tc>
      </w:tr>
    </w:tbl>
    <w:p w14:paraId="66EA36A9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p w14:paraId="423FF006" w14:textId="77777777" w:rsidR="00690D34" w:rsidRPr="00690D34" w:rsidRDefault="00690D34" w:rsidP="00690D34">
      <w:pPr>
        <w:pBdr>
          <w:bottom w:val="single" w:sz="6" w:space="1" w:color="B4C6E7"/>
        </w:pBdr>
        <w:suppressAutoHyphens w:val="0"/>
        <w:spacing w:before="60" w:after="60" w:line="259" w:lineRule="auto"/>
        <w:ind w:left="-142" w:right="-285"/>
        <w:jc w:val="left"/>
        <w:rPr>
          <w:rFonts w:ascii="Calibri" w:hAnsi="Calibri" w:cs="Times New Roman"/>
          <w:kern w:val="0"/>
          <w:sz w:val="2"/>
          <w:szCs w:val="22"/>
          <w:lang w:eastAsia="en-US"/>
        </w:rPr>
      </w:pPr>
    </w:p>
    <w:tbl>
      <w:tblPr>
        <w:tblStyle w:val="Tabellagriglia3-colore516"/>
        <w:tblW w:w="4997" w:type="pct"/>
        <w:tblLayout w:type="fixed"/>
        <w:tblLook w:val="04A0" w:firstRow="1" w:lastRow="0" w:firstColumn="1" w:lastColumn="0" w:noHBand="0" w:noVBand="1"/>
      </w:tblPr>
      <w:tblGrid>
        <w:gridCol w:w="1809"/>
        <w:gridCol w:w="1347"/>
        <w:gridCol w:w="914"/>
        <w:gridCol w:w="423"/>
        <w:gridCol w:w="1542"/>
        <w:gridCol w:w="1544"/>
        <w:gridCol w:w="2269"/>
      </w:tblGrid>
      <w:tr w:rsidR="00690D34" w:rsidRPr="00690D34" w14:paraId="29F40693" w14:textId="77777777" w:rsidTr="00AA1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8" w:type="pct"/>
          </w:tcPr>
          <w:p w14:paraId="29E7EEF9" w14:textId="77777777" w:rsidR="00690D34" w:rsidRPr="00690D34" w:rsidRDefault="00690D34" w:rsidP="00690D34">
            <w:pPr>
              <w:suppressAutoHyphens w:val="0"/>
              <w:spacing w:line="240" w:lineRule="auto"/>
              <w:jc w:val="right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684" w:type="pct"/>
          </w:tcPr>
          <w:p w14:paraId="41C7834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464" w:type="pct"/>
          </w:tcPr>
          <w:p w14:paraId="1E04E75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215" w:type="pct"/>
          </w:tcPr>
          <w:p w14:paraId="3D2B70DC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567" w:type="pct"/>
            <w:gridSpan w:val="2"/>
          </w:tcPr>
          <w:p w14:paraId="46957E9D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  <w:tc>
          <w:tcPr>
            <w:tcW w:w="1152" w:type="pct"/>
          </w:tcPr>
          <w:p w14:paraId="70272CF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kern w:val="0"/>
                <w:sz w:val="2"/>
                <w:szCs w:val="22"/>
                <w:lang w:eastAsia="en-US"/>
              </w:rPr>
            </w:pPr>
          </w:p>
        </w:tc>
      </w:tr>
      <w:tr w:rsidR="00690D34" w:rsidRPr="00690D34" w14:paraId="53D0AD14" w14:textId="77777777" w:rsidTr="00AA1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 w:val="restart"/>
          </w:tcPr>
          <w:p w14:paraId="11ACF3F8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rPr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smallCaps/>
                <w:kern w:val="0"/>
                <w:sz w:val="14"/>
                <w:szCs w:val="22"/>
                <w:lang w:eastAsia="en-US"/>
              </w:rPr>
              <w:t>Sottoscrizione della dichiarazione di impegno a costituirsi in RT - Agenzia Componente 2 del RT</w:t>
            </w:r>
            <w:r w:rsidRPr="00690D34">
              <w:rPr>
                <w:rFonts w:cs="Times New Roman"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684" w:type="pct"/>
          </w:tcPr>
          <w:p w14:paraId="33183E4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Luogo</w:t>
            </w:r>
          </w:p>
        </w:tc>
        <w:tc>
          <w:tcPr>
            <w:tcW w:w="679" w:type="pct"/>
            <w:gridSpan w:val="2"/>
          </w:tcPr>
          <w:p w14:paraId="4419BA5A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Data</w:t>
            </w:r>
          </w:p>
        </w:tc>
        <w:tc>
          <w:tcPr>
            <w:tcW w:w="783" w:type="pct"/>
          </w:tcPr>
          <w:p w14:paraId="2A0EEE0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Cognome</w:t>
            </w:r>
          </w:p>
        </w:tc>
        <w:tc>
          <w:tcPr>
            <w:tcW w:w="784" w:type="pct"/>
          </w:tcPr>
          <w:p w14:paraId="19CD7801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Nome</w:t>
            </w:r>
          </w:p>
        </w:tc>
        <w:tc>
          <w:tcPr>
            <w:tcW w:w="1152" w:type="pct"/>
          </w:tcPr>
          <w:p w14:paraId="7A817775" w14:textId="77777777" w:rsidR="00690D34" w:rsidRPr="00690D34" w:rsidRDefault="00690D34" w:rsidP="00690D34">
            <w:pPr>
              <w:suppressAutoHyphens w:val="0"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mallCaps/>
                <w:kern w:val="0"/>
                <w:sz w:val="14"/>
                <w:szCs w:val="22"/>
                <w:lang w:eastAsia="en-US"/>
              </w:rPr>
            </w:pPr>
            <w:r w:rsidRPr="00690D34">
              <w:rPr>
                <w:i/>
                <w:smallCaps/>
                <w:kern w:val="0"/>
                <w:sz w:val="14"/>
                <w:szCs w:val="22"/>
                <w:lang w:eastAsia="en-US"/>
              </w:rPr>
              <w:t>Firma digitale</w:t>
            </w:r>
            <w:r w:rsidRPr="00690D34">
              <w:rPr>
                <w:i/>
                <w:smallCaps/>
                <w:kern w:val="0"/>
                <w:sz w:val="14"/>
                <w:szCs w:val="22"/>
                <w:vertAlign w:val="superscript"/>
                <w:lang w:eastAsia="en-US"/>
              </w:rPr>
              <w:footnoteReference w:id="4"/>
            </w:r>
          </w:p>
        </w:tc>
      </w:tr>
      <w:tr w:rsidR="00AA1021" w:rsidRPr="00690D34" w14:paraId="4BDC274F" w14:textId="77777777" w:rsidTr="00AA1021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pct"/>
            <w:vMerge/>
          </w:tcPr>
          <w:p w14:paraId="078CAF90" w14:textId="77777777" w:rsidR="00AA1021" w:rsidRPr="00690D34" w:rsidRDefault="00AA1021" w:rsidP="00690D34">
            <w:pPr>
              <w:suppressAutoHyphens w:val="0"/>
              <w:spacing w:line="240" w:lineRule="auto"/>
              <w:jc w:val="right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84" w:type="pct"/>
          </w:tcPr>
          <w:p w14:paraId="3B37CBE1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679" w:type="pct"/>
            <w:gridSpan w:val="2"/>
          </w:tcPr>
          <w:p w14:paraId="669542CA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3" w:type="pct"/>
          </w:tcPr>
          <w:p w14:paraId="0730273D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784" w:type="pct"/>
          </w:tcPr>
          <w:p w14:paraId="5D5DF932" w14:textId="77777777" w:rsidR="00AA1021" w:rsidRPr="00690D34" w:rsidRDefault="00AA1021" w:rsidP="00690D34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1152" w:type="pct"/>
          </w:tcPr>
          <w:p w14:paraId="6C8BD7A1" w14:textId="2A25BF63" w:rsidR="00AA1021" w:rsidRPr="00690D34" w:rsidRDefault="00AA1021" w:rsidP="00AA1021">
            <w:pPr>
              <w:suppressAutoHyphens w:val="0"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kern w:val="0"/>
                <w:sz w:val="18"/>
                <w:szCs w:val="22"/>
                <w:lang w:eastAsia="en-US"/>
              </w:rPr>
            </w:pPr>
            <w:r w:rsidRPr="00690D34">
              <w:rPr>
                <w:b/>
                <w:bCs/>
                <w:kern w:val="0"/>
                <w:sz w:val="18"/>
                <w:szCs w:val="22"/>
                <w:lang w:eastAsia="en-US"/>
              </w:rPr>
              <w:t>Sì</w:t>
            </w:r>
          </w:p>
        </w:tc>
      </w:tr>
    </w:tbl>
    <w:p w14:paraId="57DCEA39" w14:textId="03FC08F9" w:rsidR="00690D34" w:rsidRPr="00690D34" w:rsidRDefault="00690D34" w:rsidP="00690D34">
      <w:pPr>
        <w:suppressAutoHyphens w:val="0"/>
        <w:spacing w:after="160" w:line="259" w:lineRule="auto"/>
        <w:jc w:val="left"/>
        <w:rPr>
          <w:kern w:val="0"/>
          <w:sz w:val="22"/>
          <w:lang w:eastAsia="en-US"/>
        </w:rPr>
      </w:pPr>
    </w:p>
    <w:sectPr w:rsidR="00690D34" w:rsidRPr="00690D34" w:rsidSect="00C10DE5">
      <w:headerReference w:type="default" r:id="rId11"/>
      <w:headerReference w:type="first" r:id="rId12"/>
      <w:footerReference w:type="first" r:id="rId13"/>
      <w:pgSz w:w="11906" w:h="16838"/>
      <w:pgMar w:top="3402" w:right="1134" w:bottom="709" w:left="1134" w:header="540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13A80" w14:textId="77777777" w:rsidR="00BA2C2D" w:rsidRDefault="00BA2C2D" w:rsidP="00943298">
      <w:pPr>
        <w:spacing w:line="240" w:lineRule="auto"/>
      </w:pPr>
      <w:r>
        <w:separator/>
      </w:r>
    </w:p>
  </w:endnote>
  <w:endnote w:type="continuationSeparator" w:id="0">
    <w:p w14:paraId="14C0B1CF" w14:textId="77777777" w:rsidR="00BA2C2D" w:rsidRDefault="00BA2C2D" w:rsidP="00943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 Std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helley-AllegroScrip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99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EUAlbertina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90BAC" w14:textId="77777777" w:rsidR="001D28DB" w:rsidRDefault="001D28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CFBDD" w14:textId="77777777" w:rsidR="00BA2C2D" w:rsidRDefault="00BA2C2D" w:rsidP="00943298">
      <w:pPr>
        <w:spacing w:line="240" w:lineRule="auto"/>
      </w:pPr>
      <w:r>
        <w:separator/>
      </w:r>
    </w:p>
  </w:footnote>
  <w:footnote w:type="continuationSeparator" w:id="0">
    <w:p w14:paraId="01085463" w14:textId="77777777" w:rsidR="00BA2C2D" w:rsidRDefault="00BA2C2D" w:rsidP="00943298">
      <w:pPr>
        <w:spacing w:line="240" w:lineRule="auto"/>
      </w:pPr>
      <w:r>
        <w:continuationSeparator/>
      </w:r>
    </w:p>
  </w:footnote>
  <w:footnote w:id="1">
    <w:p w14:paraId="51127575" w14:textId="77777777" w:rsidR="001D28DB" w:rsidRDefault="001D28DB" w:rsidP="00690D34">
      <w:pPr>
        <w:pStyle w:val="Testonotaapidipagina"/>
      </w:pPr>
      <w:r w:rsidRPr="00984DAD">
        <w:rPr>
          <w:rStyle w:val="Rimandonotaapidipagina"/>
          <w:rFonts w:ascii="Arial" w:hAnsi="Arial" w:cs="Arial"/>
        </w:rPr>
        <w:footnoteRef/>
      </w:r>
      <w:r w:rsidRPr="00984DAD">
        <w:rPr>
          <w:rStyle w:val="Rimandonotaapidipagina"/>
          <w:rFonts w:ascii="Arial" w:hAnsi="Arial" w:cs="Arial"/>
        </w:rPr>
        <w:t xml:space="preserve"> </w:t>
      </w:r>
      <w:r w:rsidRPr="00BF78A8">
        <w:rPr>
          <w:rFonts w:ascii="Arial" w:hAnsi="Arial" w:cs="Arial"/>
          <w:bCs/>
          <w:smallCaps/>
          <w:sz w:val="14"/>
          <w:szCs w:val="14"/>
        </w:rPr>
        <w:t>Ripetere la sezione per ogni componente del RT (Componente 2, Componente 3, ecc.)</w:t>
      </w:r>
    </w:p>
  </w:footnote>
  <w:footnote w:id="2">
    <w:p w14:paraId="01939844" w14:textId="46678E96" w:rsidR="001D28DB" w:rsidRPr="00D500EF" w:rsidRDefault="001D28DB" w:rsidP="00690D34">
      <w:pPr>
        <w:pStyle w:val="sigla"/>
        <w:spacing w:before="0"/>
        <w:ind w:left="0"/>
        <w:jc w:val="both"/>
        <w:rPr>
          <w:rFonts w:ascii="Arial" w:hAnsi="Arial" w:cs="Arial"/>
          <w:smallCaps/>
          <w:color w:val="auto"/>
          <w:sz w:val="14"/>
          <w:szCs w:val="14"/>
        </w:rPr>
      </w:pPr>
      <w:r w:rsidRPr="00D500EF">
        <w:rPr>
          <w:rStyle w:val="Rimandonotaapidipagina"/>
          <w:rFonts w:ascii="Arial" w:hAnsi="Arial" w:cs="Arial"/>
          <w:b w:val="0"/>
          <w:color w:val="auto"/>
          <w:sz w:val="14"/>
          <w:szCs w:val="14"/>
        </w:rPr>
        <w:footnoteRef/>
      </w:r>
      <w:r w:rsidRPr="00D500EF">
        <w:rPr>
          <w:rFonts w:ascii="Arial" w:hAnsi="Arial" w:cs="Arial"/>
          <w:b w:val="0"/>
          <w:color w:val="auto"/>
          <w:sz w:val="14"/>
          <w:szCs w:val="14"/>
        </w:rPr>
        <w:t xml:space="preserve"> </w:t>
      </w:r>
      <w:r w:rsidRPr="00D500EF">
        <w:rPr>
          <w:rFonts w:ascii="Arial" w:hAnsi="Arial" w:cs="Arial"/>
          <w:smallCaps/>
          <w:color w:val="auto"/>
          <w:sz w:val="14"/>
          <w:szCs w:val="14"/>
        </w:rPr>
        <w:t>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  <w:p w14:paraId="2F8A2C7A" w14:textId="61165F02" w:rsidR="001D28DB" w:rsidRPr="00D500EF" w:rsidRDefault="001D28DB" w:rsidP="00690D34">
      <w:pPr>
        <w:pStyle w:val="sigla"/>
        <w:spacing w:before="0"/>
        <w:ind w:left="0"/>
        <w:jc w:val="both"/>
        <w:rPr>
          <w:rFonts w:ascii="Arial" w:hAnsi="Arial" w:cs="Arial"/>
          <w:b w:val="0"/>
          <w:smallCaps/>
          <w:color w:val="auto"/>
          <w:sz w:val="14"/>
          <w:szCs w:val="14"/>
        </w:rPr>
      </w:pPr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D500EF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 w:rsidRPr="00D500EF">
        <w:rPr>
          <w:rFonts w:ascii="Arial" w:hAnsi="Arial" w:cs="Arial"/>
          <w:bCs w:val="0"/>
          <w:smallCaps/>
          <w:color w:val="auto"/>
          <w:sz w:val="14"/>
          <w:szCs w:val="14"/>
        </w:rPr>
        <w:t>, i</w:t>
      </w:r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D500EF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</w:p>
  </w:footnote>
  <w:footnote w:id="3">
    <w:p w14:paraId="0A2CBD0B" w14:textId="77777777" w:rsidR="001D28DB" w:rsidRPr="00D500EF" w:rsidRDefault="001D28DB" w:rsidP="00690D34">
      <w:pPr>
        <w:pStyle w:val="Testonotaapidipagina"/>
      </w:pPr>
      <w:r w:rsidRPr="00D500EF">
        <w:rPr>
          <w:rStyle w:val="Rimandonotaapidipagina"/>
          <w:rFonts w:ascii="Arial" w:hAnsi="Arial" w:cs="Arial"/>
          <w:sz w:val="14"/>
          <w:szCs w:val="14"/>
        </w:rPr>
        <w:footnoteRef/>
      </w:r>
      <w:r w:rsidRPr="00D500EF">
        <w:rPr>
          <w:rFonts w:ascii="Arial" w:hAnsi="Arial" w:cs="Arial"/>
          <w:sz w:val="14"/>
          <w:szCs w:val="14"/>
        </w:rPr>
        <w:t xml:space="preserve"> </w:t>
      </w:r>
      <w:r w:rsidRPr="00D500EF">
        <w:rPr>
          <w:rFonts w:ascii="Arial" w:hAnsi="Arial" w:cs="Arial"/>
          <w:bCs/>
          <w:smallCaps/>
          <w:sz w:val="14"/>
          <w:szCs w:val="14"/>
        </w:rPr>
        <w:t>Ripetere per ogni componente del RT</w:t>
      </w:r>
    </w:p>
  </w:footnote>
  <w:footnote w:id="4">
    <w:p w14:paraId="15DAA2F0" w14:textId="0DD5FDAB" w:rsidR="001D28DB" w:rsidRPr="00D500EF" w:rsidRDefault="001D28DB" w:rsidP="00646B6E">
      <w:pPr>
        <w:pStyle w:val="sigla"/>
        <w:spacing w:before="0"/>
        <w:ind w:left="0"/>
        <w:jc w:val="both"/>
        <w:rPr>
          <w:rFonts w:ascii="Arial" w:hAnsi="Arial" w:cs="Arial"/>
          <w:smallCaps/>
          <w:color w:val="auto"/>
          <w:sz w:val="14"/>
          <w:szCs w:val="14"/>
        </w:rPr>
      </w:pPr>
      <w:r w:rsidRPr="00D500EF">
        <w:rPr>
          <w:rStyle w:val="Rimandonotaapidipagina"/>
          <w:rFonts w:ascii="Arial" w:hAnsi="Arial" w:cs="Arial"/>
          <w:b w:val="0"/>
          <w:color w:val="auto"/>
          <w:sz w:val="14"/>
          <w:szCs w:val="14"/>
        </w:rPr>
        <w:footnoteRef/>
      </w:r>
      <w:r w:rsidRPr="00D500EF">
        <w:rPr>
          <w:rFonts w:ascii="Arial" w:hAnsi="Arial" w:cs="Arial"/>
          <w:smallCaps/>
          <w:color w:val="auto"/>
          <w:sz w:val="14"/>
          <w:szCs w:val="14"/>
        </w:rPr>
        <w:t>. Documento firmato digitalmente secondo le indicazioni sulla dematerializzazione contenute nella D.G.R. n. 71/40 del 16.12.2008, ai sensi e per gli effetti dell’art. 20 comma 2 del d.lgs. 7 marzo 2005, n.82, “Codice dell’Amministrazione Digitale”.</w:t>
      </w:r>
    </w:p>
    <w:p w14:paraId="715CF4AF" w14:textId="0643D5C3" w:rsidR="001D28DB" w:rsidRDefault="001D28DB" w:rsidP="00690D34">
      <w:pPr>
        <w:pStyle w:val="sigla"/>
        <w:spacing w:before="0"/>
        <w:ind w:left="0"/>
        <w:jc w:val="both"/>
      </w:pPr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Ai sensi del 1° comma dell’art. 45 del </w:t>
      </w:r>
      <w:proofErr w:type="spellStart"/>
      <w:r w:rsidRPr="00D500EF">
        <w:rPr>
          <w:rFonts w:ascii="Arial" w:hAnsi="Arial" w:cs="Arial"/>
          <w:smallCaps/>
          <w:color w:val="auto"/>
          <w:sz w:val="14"/>
          <w:szCs w:val="14"/>
        </w:rPr>
        <w:t>D.Lgs.</w:t>
      </w:r>
      <w:proofErr w:type="spellEnd"/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 82/2005</w:t>
      </w:r>
      <w:r w:rsidRPr="00D500EF">
        <w:rPr>
          <w:rFonts w:ascii="Arial" w:hAnsi="Arial" w:cs="Arial"/>
          <w:bCs w:val="0"/>
          <w:smallCaps/>
          <w:color w:val="auto"/>
          <w:sz w:val="14"/>
          <w:szCs w:val="14"/>
        </w:rPr>
        <w:t>, i</w:t>
      </w:r>
      <w:r w:rsidRPr="00D500EF">
        <w:rPr>
          <w:rFonts w:ascii="Arial" w:hAnsi="Arial" w:cs="Arial"/>
          <w:smallCaps/>
          <w:color w:val="auto"/>
          <w:sz w:val="14"/>
          <w:szCs w:val="14"/>
        </w:rPr>
        <w:t xml:space="preserve"> documenti trasmessi ad una pubblica amministrazione con qualsiasi mezzo telematico o informatico idoneo ad accertarne la fonte di provenienza, soddisfano il requisito della forma scritta e </w:t>
      </w:r>
      <w:r w:rsidRPr="00D500EF">
        <w:rPr>
          <w:rFonts w:ascii="Arial" w:hAnsi="Arial" w:cs="Arial"/>
          <w:b w:val="0"/>
          <w:smallCaps/>
          <w:color w:val="auto"/>
          <w:sz w:val="14"/>
          <w:szCs w:val="14"/>
        </w:rPr>
        <w:t>la loro trasmissione non deve essere seguita da quella del documento originale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1D28DB" w:rsidRPr="00B12D36" w14:paraId="29FA2917" w14:textId="77777777" w:rsidTr="005865D4">
      <w:trPr>
        <w:trHeight w:val="1646"/>
        <w:jc w:val="center"/>
      </w:trPr>
      <w:tc>
        <w:tcPr>
          <w:tcW w:w="1231" w:type="pct"/>
          <w:vAlign w:val="center"/>
        </w:tcPr>
        <w:p w14:paraId="09B48EB5" w14:textId="77777777" w:rsidR="001D28DB" w:rsidRPr="00D15998" w:rsidRDefault="001D28DB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B2DE83A" wp14:editId="0B32D96F">
                <wp:extent cx="1250950" cy="889000"/>
                <wp:effectExtent l="0" t="0" r="6350" b="6350"/>
                <wp:docPr id="56" name="Im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6ED377C3" w14:textId="77777777" w:rsidR="001D28DB" w:rsidRPr="00FC3E1C" w:rsidRDefault="001D28DB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38CC1B11" wp14:editId="0937274E">
                <wp:extent cx="778510" cy="874395"/>
                <wp:effectExtent l="0" t="0" r="2540" b="1905"/>
                <wp:docPr id="57" name="Immagin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41A67504" w14:textId="77777777" w:rsidR="001D28DB" w:rsidRDefault="001D28DB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23EBA3CB" wp14:editId="21F76F06">
                <wp:extent cx="1573200" cy="878400"/>
                <wp:effectExtent l="0" t="0" r="8255" b="0"/>
                <wp:docPr id="58" name="Immagin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29E3F9FD" w14:textId="77777777" w:rsidR="001D28DB" w:rsidRDefault="001D28DB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2C6B0F93" wp14:editId="22413E70">
                <wp:extent cx="1527175" cy="648335"/>
                <wp:effectExtent l="0" t="0" r="0" b="0"/>
                <wp:docPr id="59" name="Immagin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072A73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16F4687A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21220F54" w14:textId="77777777" w:rsidR="001D28DB" w:rsidRPr="00FA1528" w:rsidRDefault="001D28DB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32B2DF4F" w14:textId="77777777" w:rsidR="001D28DB" w:rsidRPr="00081D93" w:rsidRDefault="001D28DB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5" w:type="dxa"/>
        <w:left w:w="106" w:type="dxa"/>
        <w:bottom w:w="199" w:type="dxa"/>
        <w:right w:w="5" w:type="dxa"/>
      </w:tblCellMar>
      <w:tblLook w:val="04A0" w:firstRow="1" w:lastRow="0" w:firstColumn="1" w:lastColumn="0" w:noHBand="0" w:noVBand="1"/>
    </w:tblPr>
    <w:tblGrid>
      <w:gridCol w:w="2401"/>
      <w:gridCol w:w="1425"/>
      <w:gridCol w:w="3379"/>
      <w:gridCol w:w="2544"/>
    </w:tblGrid>
    <w:tr w:rsidR="001D28DB" w:rsidRPr="00B12D36" w14:paraId="6ADEC051" w14:textId="77777777" w:rsidTr="001576C2">
      <w:trPr>
        <w:trHeight w:val="1646"/>
        <w:jc w:val="center"/>
      </w:trPr>
      <w:tc>
        <w:tcPr>
          <w:tcW w:w="1231" w:type="pct"/>
          <w:vAlign w:val="center"/>
        </w:tcPr>
        <w:p w14:paraId="061C88E2" w14:textId="77777777" w:rsidR="001D28DB" w:rsidRPr="00D15998" w:rsidRDefault="001D28DB" w:rsidP="00F9401A">
          <w:pPr>
            <w:spacing w:line="254" w:lineRule="auto"/>
            <w:ind w:left="79" w:right="203"/>
            <w:jc w:val="center"/>
            <w:rPr>
              <w:rFonts w:eastAsia="Arial"/>
              <w:color w:val="000000"/>
              <w:sz w:val="19"/>
            </w:rPr>
          </w:pPr>
          <w:r w:rsidRPr="008D43B8"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1A5331D0" wp14:editId="04AAA7FF">
                <wp:extent cx="1250950" cy="889000"/>
                <wp:effectExtent l="0" t="0" r="6350" b="6350"/>
                <wp:docPr id="60" name="Immagin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" w:type="pct"/>
          <w:vAlign w:val="center"/>
        </w:tcPr>
        <w:p w14:paraId="0FBBEF8A" w14:textId="77777777" w:rsidR="001D28DB" w:rsidRPr="00FC3E1C" w:rsidRDefault="001D28DB" w:rsidP="00F9401A">
          <w:pPr>
            <w:spacing w:line="254" w:lineRule="auto"/>
            <w:ind w:left="68"/>
            <w:jc w:val="center"/>
            <w:rPr>
              <w:rFonts w:eastAsia="Arial"/>
              <w:b/>
              <w:color w:val="000000"/>
              <w:sz w:val="16"/>
              <w:szCs w:val="16"/>
            </w:rPr>
          </w:pPr>
          <w:r w:rsidRPr="008D43B8">
            <w:rPr>
              <w:rFonts w:eastAsia="Arial"/>
              <w:b/>
              <w:noProof/>
              <w:color w:val="000000"/>
              <w:sz w:val="16"/>
              <w:szCs w:val="16"/>
              <w:lang w:eastAsia="it-IT"/>
            </w:rPr>
            <w:drawing>
              <wp:inline distT="0" distB="0" distL="0" distR="0" wp14:anchorId="21FB944A" wp14:editId="4B74ACA1">
                <wp:extent cx="778510" cy="874395"/>
                <wp:effectExtent l="0" t="0" r="2540" b="1905"/>
                <wp:docPr id="61" name="Immagin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51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pct"/>
          <w:vAlign w:val="center"/>
        </w:tcPr>
        <w:p w14:paraId="37E145C5" w14:textId="77777777" w:rsidR="001D28DB" w:rsidRDefault="001D28DB" w:rsidP="00F9401A">
          <w:pPr>
            <w:spacing w:line="254" w:lineRule="auto"/>
            <w:ind w:right="61"/>
            <w:jc w:val="center"/>
            <w:rPr>
              <w:rFonts w:eastAsia="Arial"/>
              <w:color w:val="000000"/>
              <w:sz w:val="19"/>
            </w:rPr>
          </w:pPr>
          <w:r>
            <w:rPr>
              <w:rFonts w:eastAsia="Arial"/>
              <w:noProof/>
              <w:color w:val="000000"/>
              <w:sz w:val="19"/>
              <w:lang w:eastAsia="it-IT"/>
            </w:rPr>
            <w:drawing>
              <wp:inline distT="0" distB="0" distL="0" distR="0" wp14:anchorId="560F7CD8" wp14:editId="2B355AF0">
                <wp:extent cx="1573200" cy="878400"/>
                <wp:effectExtent l="0" t="0" r="8255" b="0"/>
                <wp:docPr id="62" name="Immagine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ras_centrale-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200" cy="87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5" w:type="pct"/>
          <w:vAlign w:val="center"/>
        </w:tcPr>
        <w:p w14:paraId="583E58BA" w14:textId="77777777" w:rsidR="001D28DB" w:rsidRDefault="001D28DB" w:rsidP="00F9401A">
          <w:pPr>
            <w:spacing w:line="254" w:lineRule="auto"/>
            <w:jc w:val="center"/>
            <w:rPr>
              <w:rFonts w:eastAsia="Arial"/>
              <w:color w:val="000000"/>
              <w:sz w:val="19"/>
            </w:rPr>
          </w:pPr>
          <w:r w:rsidRPr="00946B3A">
            <w:rPr>
              <w:noProof/>
              <w:lang w:eastAsia="it-IT"/>
            </w:rPr>
            <w:drawing>
              <wp:inline distT="0" distB="0" distL="0" distR="0" wp14:anchorId="38EE7551" wp14:editId="2F176CE2">
                <wp:extent cx="1527175" cy="648335"/>
                <wp:effectExtent l="0" t="0" r="0" b="0"/>
                <wp:docPr id="63" name="Immagine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84E114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ASSESSORADU DE SU TRABALLU, FORMATZIONE PROFESSIONALE, COOPERATZIONE E SEGURÀNTZIA SOTZIALE</w:t>
    </w:r>
  </w:p>
  <w:p w14:paraId="4ABBADA2" w14:textId="77777777" w:rsidR="001D28DB" w:rsidRPr="00FA1528" w:rsidRDefault="001D28DB" w:rsidP="00F9401A">
    <w:pPr>
      <w:spacing w:line="240" w:lineRule="auto"/>
      <w:jc w:val="center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>ASSESSORATO DEL LAVORO, FORMAZIONE PROFESSIONALE, COOPERAZIONE E SICUREZZA SOCIALE</w:t>
    </w:r>
  </w:p>
  <w:p w14:paraId="4875189D" w14:textId="77777777" w:rsidR="001D28DB" w:rsidRPr="00FA1528" w:rsidRDefault="001D28DB" w:rsidP="00F9401A">
    <w:pPr>
      <w:spacing w:line="240" w:lineRule="auto"/>
      <w:rPr>
        <w:bCs/>
        <w:color w:val="000000"/>
        <w:sz w:val="16"/>
        <w:szCs w:val="16"/>
      </w:rPr>
    </w:pPr>
    <w:r w:rsidRPr="00FA1528">
      <w:rPr>
        <w:bCs/>
        <w:color w:val="000000"/>
        <w:sz w:val="16"/>
        <w:szCs w:val="16"/>
      </w:rPr>
      <w:t xml:space="preserve">DIREZIONE GENERALE </w:t>
    </w:r>
  </w:p>
  <w:p w14:paraId="4F3E0BB0" w14:textId="77777777" w:rsidR="001D28DB" w:rsidRPr="00081D93" w:rsidRDefault="001D28DB" w:rsidP="00F9401A">
    <w:pPr>
      <w:spacing w:line="240" w:lineRule="auto"/>
      <w:rPr>
        <w:sz w:val="16"/>
        <w:szCs w:val="16"/>
      </w:rPr>
    </w:pPr>
    <w:r>
      <w:rPr>
        <w:sz w:val="16"/>
        <w:szCs w:val="16"/>
      </w:rPr>
      <w:t>SERVIZIO FORMAZIONE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41"/>
        </w:tabs>
        <w:ind w:left="624" w:hanging="340"/>
      </w:pPr>
      <w:rPr>
        <w:rFonts w:ascii="OpenSymbol" w:hAnsi="OpenSymbol"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0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/>
      </w:rPr>
    </w:lvl>
  </w:abstractNum>
  <w:abstractNum w:abstractNumId="4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1A4199E"/>
    <w:multiLevelType w:val="hybridMultilevel"/>
    <w:tmpl w:val="DD385A7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E4FB4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054275"/>
    <w:multiLevelType w:val="hybridMultilevel"/>
    <w:tmpl w:val="AA921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121E55"/>
    <w:multiLevelType w:val="hybridMultilevel"/>
    <w:tmpl w:val="C812E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9085C"/>
    <w:multiLevelType w:val="hybridMultilevel"/>
    <w:tmpl w:val="9E98C096"/>
    <w:lvl w:ilvl="0" w:tplc="F9D4FA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66281B"/>
    <w:multiLevelType w:val="hybridMultilevel"/>
    <w:tmpl w:val="80E2EB28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CA41B2"/>
    <w:multiLevelType w:val="hybridMultilevel"/>
    <w:tmpl w:val="FA38CA6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0E352DCF"/>
    <w:multiLevelType w:val="hybridMultilevel"/>
    <w:tmpl w:val="6B66953E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35A13B1"/>
    <w:multiLevelType w:val="hybridMultilevel"/>
    <w:tmpl w:val="4FE2F96C"/>
    <w:lvl w:ilvl="0" w:tplc="39BE92F6">
      <w:start w:val="4"/>
      <w:numFmt w:val="bullet"/>
      <w:pStyle w:val="a1TITOLOCAPITOLO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CB56FF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8E0C38"/>
    <w:multiLevelType w:val="hybridMultilevel"/>
    <w:tmpl w:val="7C16C86A"/>
    <w:lvl w:ilvl="0" w:tplc="0000000F">
      <w:start w:val="1"/>
      <w:numFmt w:val="bullet"/>
      <w:pStyle w:val="Intestazione2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294680"/>
    <w:multiLevelType w:val="hybridMultilevel"/>
    <w:tmpl w:val="9FC8296C"/>
    <w:lvl w:ilvl="0" w:tplc="3BBE785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9A2EEA"/>
    <w:multiLevelType w:val="hybridMultilevel"/>
    <w:tmpl w:val="EC9E0908"/>
    <w:lvl w:ilvl="0" w:tplc="723E4A5E">
      <w:start w:val="1"/>
      <w:numFmt w:val="bullet"/>
      <w:pStyle w:val="a5bElencopuntatolettere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A162BC"/>
    <w:multiLevelType w:val="hybridMultilevel"/>
    <w:tmpl w:val="1E6C9336"/>
    <w:lvl w:ilvl="0" w:tplc="249A8F3A">
      <w:start w:val="14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2D943544"/>
    <w:multiLevelType w:val="hybridMultilevel"/>
    <w:tmpl w:val="75DACFF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597A4E"/>
    <w:multiLevelType w:val="hybridMultilevel"/>
    <w:tmpl w:val="547C93BC"/>
    <w:lvl w:ilvl="0" w:tplc="8B887C7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0B0B8E"/>
    <w:multiLevelType w:val="hybridMultilevel"/>
    <w:tmpl w:val="D388C5D4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84363"/>
    <w:multiLevelType w:val="hybridMultilevel"/>
    <w:tmpl w:val="6192776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B979BC"/>
    <w:multiLevelType w:val="hybridMultilevel"/>
    <w:tmpl w:val="FD9864E8"/>
    <w:lvl w:ilvl="0" w:tplc="9206684E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B850C0C"/>
    <w:multiLevelType w:val="hybridMultilevel"/>
    <w:tmpl w:val="16285EA8"/>
    <w:lvl w:ilvl="0" w:tplc="A5BEE318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B3D46EF4">
      <w:start w:val="4"/>
      <w:numFmt w:val="bullet"/>
      <w:lvlText w:val="•"/>
      <w:lvlJc w:val="left"/>
      <w:pPr>
        <w:ind w:left="1686" w:hanging="54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43CE6CC6"/>
    <w:multiLevelType w:val="hybridMultilevel"/>
    <w:tmpl w:val="5F3268B8"/>
    <w:lvl w:ilvl="0" w:tplc="00000003">
      <w:start w:val="3"/>
      <w:numFmt w:val="bullet"/>
      <w:pStyle w:val="a5Elencopuntato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C56E56"/>
    <w:multiLevelType w:val="hybridMultilevel"/>
    <w:tmpl w:val="68F646A0"/>
    <w:lvl w:ilvl="0" w:tplc="C944BB66">
      <w:numFmt w:val="bullet"/>
      <w:lvlText w:val="•"/>
      <w:lvlJc w:val="left"/>
      <w:pPr>
        <w:ind w:left="900" w:hanging="54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C73835"/>
    <w:multiLevelType w:val="hybridMultilevel"/>
    <w:tmpl w:val="04BE2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021EBE"/>
    <w:multiLevelType w:val="hybridMultilevel"/>
    <w:tmpl w:val="1AA45DB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54312E09"/>
    <w:multiLevelType w:val="hybridMultilevel"/>
    <w:tmpl w:val="82CC3C66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1">
    <w:nsid w:val="5B645B2F"/>
    <w:multiLevelType w:val="hybridMultilevel"/>
    <w:tmpl w:val="16DA296A"/>
    <w:lvl w:ilvl="0" w:tplc="447C9BFC">
      <w:start w:val="1"/>
      <w:numFmt w:val="bullet"/>
      <w:pStyle w:val="ArticoliAvviso"/>
      <w:lvlText w:val="-"/>
      <w:lvlJc w:val="left"/>
      <w:pPr>
        <w:ind w:left="360" w:hanging="360"/>
      </w:pPr>
      <w:rPr>
        <w:rFonts w:ascii="OpenSymbol" w:hAnsi="Open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195B71"/>
    <w:multiLevelType w:val="hybridMultilevel"/>
    <w:tmpl w:val="79DAF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D6F80"/>
    <w:multiLevelType w:val="hybridMultilevel"/>
    <w:tmpl w:val="BAC80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D60820"/>
    <w:multiLevelType w:val="hybridMultilevel"/>
    <w:tmpl w:val="2CDEC0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1371E5"/>
    <w:multiLevelType w:val="hybridMultilevel"/>
    <w:tmpl w:val="4AF03EC4"/>
    <w:lvl w:ilvl="0" w:tplc="E1007236">
      <w:start w:val="4"/>
      <w:numFmt w:val="bullet"/>
      <w:lvlText w:val="­"/>
      <w:lvlJc w:val="left"/>
      <w:pPr>
        <w:ind w:left="720" w:hanging="360"/>
      </w:pPr>
      <w:rPr>
        <w:rFonts w:ascii="Calibri" w:eastAsia="Times New Roman" w:hAnsi="Calibri" w:hint="default"/>
        <w:b w:val="0"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4F1BDA"/>
    <w:multiLevelType w:val="hybridMultilevel"/>
    <w:tmpl w:val="6DDADA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672061"/>
    <w:multiLevelType w:val="hybridMultilevel"/>
    <w:tmpl w:val="B9629D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A01D6F"/>
    <w:multiLevelType w:val="hybridMultilevel"/>
    <w:tmpl w:val="31ACFC98"/>
    <w:lvl w:ilvl="0" w:tplc="822673EA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96C2073"/>
    <w:multiLevelType w:val="hybridMultilevel"/>
    <w:tmpl w:val="19226EE0"/>
    <w:lvl w:ilvl="0" w:tplc="B27CEDE6">
      <w:start w:val="1"/>
      <w:numFmt w:val="lowerLetter"/>
      <w:lvlText w:val="%1)"/>
      <w:lvlJc w:val="left"/>
      <w:pPr>
        <w:ind w:left="866" w:hanging="4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A755108"/>
    <w:multiLevelType w:val="hybridMultilevel"/>
    <w:tmpl w:val="CF5EEA76"/>
    <w:lvl w:ilvl="0" w:tplc="E7D0B7A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7E2E96"/>
    <w:multiLevelType w:val="hybridMultilevel"/>
    <w:tmpl w:val="D544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940ED"/>
    <w:multiLevelType w:val="hybridMultilevel"/>
    <w:tmpl w:val="1E840F8C"/>
    <w:lvl w:ilvl="0" w:tplc="C944BB66">
      <w:numFmt w:val="bullet"/>
      <w:lvlText w:val="•"/>
      <w:lvlJc w:val="left"/>
      <w:pPr>
        <w:ind w:left="21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6C02659B"/>
    <w:multiLevelType w:val="hybridMultilevel"/>
    <w:tmpl w:val="69E04636"/>
    <w:lvl w:ilvl="0" w:tplc="E0B2BD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D1A5660"/>
    <w:multiLevelType w:val="hybridMultilevel"/>
    <w:tmpl w:val="8B88460A"/>
    <w:lvl w:ilvl="0" w:tplc="659EEEA6">
      <w:start w:val="1"/>
      <w:numFmt w:val="bullet"/>
      <w:pStyle w:val="Puntoelenco"/>
      <w:lvlText w:val=""/>
      <w:lvlJc w:val="left"/>
      <w:pPr>
        <w:ind w:left="1440" w:hanging="360"/>
      </w:pPr>
      <w:rPr>
        <w:rFonts w:ascii="Wingdings" w:hAnsi="Wingdings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EAF6D21"/>
    <w:multiLevelType w:val="hybridMultilevel"/>
    <w:tmpl w:val="BDDAFA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B60C63"/>
    <w:multiLevelType w:val="hybridMultilevel"/>
    <w:tmpl w:val="E9108AEA"/>
    <w:lvl w:ilvl="0" w:tplc="098E040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F253B9D"/>
    <w:multiLevelType w:val="hybridMultilevel"/>
    <w:tmpl w:val="47028F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5C6E12"/>
    <w:multiLevelType w:val="hybridMultilevel"/>
    <w:tmpl w:val="E5E8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B3026C"/>
    <w:multiLevelType w:val="hybridMultilevel"/>
    <w:tmpl w:val="14AA4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57E3806"/>
    <w:multiLevelType w:val="hybridMultilevel"/>
    <w:tmpl w:val="DA9C0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C841C">
      <w:start w:val="3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5B44ABD"/>
    <w:multiLevelType w:val="hybridMultilevel"/>
    <w:tmpl w:val="DD9072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B6C3972"/>
    <w:multiLevelType w:val="hybridMultilevel"/>
    <w:tmpl w:val="1804D6AA"/>
    <w:lvl w:ilvl="0" w:tplc="E9646252">
      <w:start w:val="1"/>
      <w:numFmt w:val="decimal"/>
      <w:lvlText w:val="%1)"/>
      <w:lvlJc w:val="left"/>
      <w:pPr>
        <w:ind w:left="2345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511D01"/>
    <w:multiLevelType w:val="hybridMultilevel"/>
    <w:tmpl w:val="D6C8409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FD72FB3"/>
    <w:multiLevelType w:val="hybridMultilevel"/>
    <w:tmpl w:val="31EEC78C"/>
    <w:lvl w:ilvl="0" w:tplc="D8F850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26"/>
  </w:num>
  <w:num w:numId="5">
    <w:abstractNumId w:val="14"/>
  </w:num>
  <w:num w:numId="6">
    <w:abstractNumId w:val="39"/>
  </w:num>
  <w:num w:numId="7">
    <w:abstractNumId w:val="24"/>
  </w:num>
  <w:num w:numId="8">
    <w:abstractNumId w:val="38"/>
  </w:num>
  <w:num w:numId="9">
    <w:abstractNumId w:val="48"/>
  </w:num>
  <w:num w:numId="10">
    <w:abstractNumId w:val="21"/>
  </w:num>
  <w:num w:numId="11">
    <w:abstractNumId w:val="27"/>
  </w:num>
  <w:num w:numId="12">
    <w:abstractNumId w:val="25"/>
  </w:num>
  <w:num w:numId="13">
    <w:abstractNumId w:val="17"/>
  </w:num>
  <w:num w:numId="14">
    <w:abstractNumId w:val="13"/>
  </w:num>
  <w:num w:numId="15">
    <w:abstractNumId w:val="23"/>
  </w:num>
  <w:num w:numId="16">
    <w:abstractNumId w:val="54"/>
  </w:num>
  <w:num w:numId="17">
    <w:abstractNumId w:val="43"/>
  </w:num>
  <w:num w:numId="18">
    <w:abstractNumId w:val="46"/>
  </w:num>
  <w:num w:numId="19">
    <w:abstractNumId w:val="10"/>
  </w:num>
  <w:num w:numId="20">
    <w:abstractNumId w:val="22"/>
  </w:num>
  <w:num w:numId="21">
    <w:abstractNumId w:val="12"/>
  </w:num>
  <w:num w:numId="22">
    <w:abstractNumId w:val="51"/>
  </w:num>
  <w:num w:numId="23">
    <w:abstractNumId w:val="44"/>
  </w:num>
  <w:num w:numId="24">
    <w:abstractNumId w:val="20"/>
  </w:num>
  <w:num w:numId="25">
    <w:abstractNumId w:val="49"/>
  </w:num>
  <w:num w:numId="26">
    <w:abstractNumId w:val="15"/>
  </w:num>
  <w:num w:numId="27">
    <w:abstractNumId w:val="33"/>
  </w:num>
  <w:num w:numId="28">
    <w:abstractNumId w:val="8"/>
  </w:num>
  <w:num w:numId="29">
    <w:abstractNumId w:val="32"/>
  </w:num>
  <w:num w:numId="30">
    <w:abstractNumId w:val="45"/>
  </w:num>
  <w:num w:numId="31">
    <w:abstractNumId w:val="36"/>
  </w:num>
  <w:num w:numId="32">
    <w:abstractNumId w:val="7"/>
  </w:num>
  <w:num w:numId="33">
    <w:abstractNumId w:val="53"/>
  </w:num>
  <w:num w:numId="34">
    <w:abstractNumId w:val="9"/>
  </w:num>
  <w:num w:numId="35">
    <w:abstractNumId w:val="30"/>
  </w:num>
  <w:num w:numId="36">
    <w:abstractNumId w:val="52"/>
  </w:num>
  <w:num w:numId="37">
    <w:abstractNumId w:val="42"/>
  </w:num>
  <w:num w:numId="38">
    <w:abstractNumId w:val="11"/>
  </w:num>
  <w:num w:numId="39">
    <w:abstractNumId w:val="40"/>
  </w:num>
  <w:num w:numId="40">
    <w:abstractNumId w:val="37"/>
  </w:num>
  <w:num w:numId="41">
    <w:abstractNumId w:val="34"/>
  </w:num>
  <w:num w:numId="42">
    <w:abstractNumId w:val="28"/>
  </w:num>
  <w:num w:numId="43">
    <w:abstractNumId w:val="6"/>
  </w:num>
  <w:num w:numId="44">
    <w:abstractNumId w:val="50"/>
  </w:num>
  <w:num w:numId="45">
    <w:abstractNumId w:val="29"/>
  </w:num>
  <w:num w:numId="46">
    <w:abstractNumId w:val="41"/>
  </w:num>
  <w:num w:numId="47">
    <w:abstractNumId w:val="16"/>
  </w:num>
  <w:num w:numId="48">
    <w:abstractNumId w:val="35"/>
  </w:num>
  <w:num w:numId="49">
    <w:abstractNumId w:val="47"/>
  </w:num>
  <w:num w:numId="50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4B"/>
    <w:rsid w:val="000000D9"/>
    <w:rsid w:val="0000047C"/>
    <w:rsid w:val="00000EEC"/>
    <w:rsid w:val="00001A75"/>
    <w:rsid w:val="0000281F"/>
    <w:rsid w:val="00002BD5"/>
    <w:rsid w:val="00002CF9"/>
    <w:rsid w:val="00003C26"/>
    <w:rsid w:val="00004364"/>
    <w:rsid w:val="000050B2"/>
    <w:rsid w:val="000052C6"/>
    <w:rsid w:val="00005E96"/>
    <w:rsid w:val="00005EBF"/>
    <w:rsid w:val="000073B4"/>
    <w:rsid w:val="000100DF"/>
    <w:rsid w:val="0001051A"/>
    <w:rsid w:val="0001070A"/>
    <w:rsid w:val="0001172D"/>
    <w:rsid w:val="0001195B"/>
    <w:rsid w:val="00011F12"/>
    <w:rsid w:val="00012781"/>
    <w:rsid w:val="00012CDB"/>
    <w:rsid w:val="00012EDA"/>
    <w:rsid w:val="00012F33"/>
    <w:rsid w:val="00013657"/>
    <w:rsid w:val="00013786"/>
    <w:rsid w:val="00014391"/>
    <w:rsid w:val="00014E0C"/>
    <w:rsid w:val="00015050"/>
    <w:rsid w:val="000158F3"/>
    <w:rsid w:val="00017A8F"/>
    <w:rsid w:val="00020395"/>
    <w:rsid w:val="00020675"/>
    <w:rsid w:val="00020EDA"/>
    <w:rsid w:val="000216D2"/>
    <w:rsid w:val="000220F9"/>
    <w:rsid w:val="00022A74"/>
    <w:rsid w:val="00023004"/>
    <w:rsid w:val="00023878"/>
    <w:rsid w:val="00023F9F"/>
    <w:rsid w:val="000241D0"/>
    <w:rsid w:val="00024E20"/>
    <w:rsid w:val="00025587"/>
    <w:rsid w:val="0002559F"/>
    <w:rsid w:val="00025AD9"/>
    <w:rsid w:val="000262D7"/>
    <w:rsid w:val="00026DDE"/>
    <w:rsid w:val="00030541"/>
    <w:rsid w:val="00030D4A"/>
    <w:rsid w:val="000326E9"/>
    <w:rsid w:val="00032753"/>
    <w:rsid w:val="00032D18"/>
    <w:rsid w:val="00033692"/>
    <w:rsid w:val="00034A15"/>
    <w:rsid w:val="0003517F"/>
    <w:rsid w:val="000368E5"/>
    <w:rsid w:val="0003790A"/>
    <w:rsid w:val="00040D7E"/>
    <w:rsid w:val="0004108F"/>
    <w:rsid w:val="000413E3"/>
    <w:rsid w:val="00042504"/>
    <w:rsid w:val="000431AB"/>
    <w:rsid w:val="0004364A"/>
    <w:rsid w:val="00043D0E"/>
    <w:rsid w:val="00044264"/>
    <w:rsid w:val="000442EF"/>
    <w:rsid w:val="0004431B"/>
    <w:rsid w:val="00044358"/>
    <w:rsid w:val="0004454E"/>
    <w:rsid w:val="0004532A"/>
    <w:rsid w:val="000463EC"/>
    <w:rsid w:val="000464A2"/>
    <w:rsid w:val="00046F33"/>
    <w:rsid w:val="000471EB"/>
    <w:rsid w:val="000472EE"/>
    <w:rsid w:val="000474B2"/>
    <w:rsid w:val="000479BE"/>
    <w:rsid w:val="00047F57"/>
    <w:rsid w:val="0005085A"/>
    <w:rsid w:val="000508D8"/>
    <w:rsid w:val="000510BF"/>
    <w:rsid w:val="000520FC"/>
    <w:rsid w:val="00052F74"/>
    <w:rsid w:val="000534D7"/>
    <w:rsid w:val="00053824"/>
    <w:rsid w:val="00053D66"/>
    <w:rsid w:val="00053FF4"/>
    <w:rsid w:val="0005408A"/>
    <w:rsid w:val="00054165"/>
    <w:rsid w:val="0005498C"/>
    <w:rsid w:val="000549C5"/>
    <w:rsid w:val="00054C56"/>
    <w:rsid w:val="00055702"/>
    <w:rsid w:val="00056351"/>
    <w:rsid w:val="00056F5D"/>
    <w:rsid w:val="0005751A"/>
    <w:rsid w:val="00057FA0"/>
    <w:rsid w:val="00061587"/>
    <w:rsid w:val="00061D6F"/>
    <w:rsid w:val="00062E7F"/>
    <w:rsid w:val="0006314C"/>
    <w:rsid w:val="00064150"/>
    <w:rsid w:val="00064D1E"/>
    <w:rsid w:val="00064E14"/>
    <w:rsid w:val="0006562C"/>
    <w:rsid w:val="00065BBD"/>
    <w:rsid w:val="00065E38"/>
    <w:rsid w:val="000662F3"/>
    <w:rsid w:val="00066641"/>
    <w:rsid w:val="00066702"/>
    <w:rsid w:val="00066D80"/>
    <w:rsid w:val="00067AC3"/>
    <w:rsid w:val="000702A8"/>
    <w:rsid w:val="00070592"/>
    <w:rsid w:val="000718C6"/>
    <w:rsid w:val="00071DE9"/>
    <w:rsid w:val="0007215B"/>
    <w:rsid w:val="000730D6"/>
    <w:rsid w:val="0007336A"/>
    <w:rsid w:val="00073AC5"/>
    <w:rsid w:val="00073CAF"/>
    <w:rsid w:val="000743E7"/>
    <w:rsid w:val="00074DAA"/>
    <w:rsid w:val="00075041"/>
    <w:rsid w:val="00075185"/>
    <w:rsid w:val="000754E2"/>
    <w:rsid w:val="0007632C"/>
    <w:rsid w:val="00076BC4"/>
    <w:rsid w:val="000774FA"/>
    <w:rsid w:val="00077501"/>
    <w:rsid w:val="000776C5"/>
    <w:rsid w:val="000804DA"/>
    <w:rsid w:val="00080970"/>
    <w:rsid w:val="00080AFE"/>
    <w:rsid w:val="00080FC0"/>
    <w:rsid w:val="00080FDD"/>
    <w:rsid w:val="000815AE"/>
    <w:rsid w:val="000815D4"/>
    <w:rsid w:val="000816BB"/>
    <w:rsid w:val="00081978"/>
    <w:rsid w:val="00081A55"/>
    <w:rsid w:val="00081AEA"/>
    <w:rsid w:val="00081D93"/>
    <w:rsid w:val="0008214D"/>
    <w:rsid w:val="00082E36"/>
    <w:rsid w:val="000835E6"/>
    <w:rsid w:val="00083AF3"/>
    <w:rsid w:val="000848C7"/>
    <w:rsid w:val="00084DDE"/>
    <w:rsid w:val="00084E13"/>
    <w:rsid w:val="00085003"/>
    <w:rsid w:val="00085A11"/>
    <w:rsid w:val="000860D3"/>
    <w:rsid w:val="00086651"/>
    <w:rsid w:val="000870EB"/>
    <w:rsid w:val="0008789D"/>
    <w:rsid w:val="00087B23"/>
    <w:rsid w:val="000909CC"/>
    <w:rsid w:val="000910D1"/>
    <w:rsid w:val="000918AA"/>
    <w:rsid w:val="00092151"/>
    <w:rsid w:val="00092A40"/>
    <w:rsid w:val="00092AA4"/>
    <w:rsid w:val="00092CCE"/>
    <w:rsid w:val="00093134"/>
    <w:rsid w:val="0009350D"/>
    <w:rsid w:val="00093BBD"/>
    <w:rsid w:val="00093DEA"/>
    <w:rsid w:val="00093EEE"/>
    <w:rsid w:val="00095D3C"/>
    <w:rsid w:val="00096235"/>
    <w:rsid w:val="00096B0A"/>
    <w:rsid w:val="00096CB9"/>
    <w:rsid w:val="000971DF"/>
    <w:rsid w:val="000977AC"/>
    <w:rsid w:val="000A06F9"/>
    <w:rsid w:val="000A08CD"/>
    <w:rsid w:val="000A0CF8"/>
    <w:rsid w:val="000A0E23"/>
    <w:rsid w:val="000A208E"/>
    <w:rsid w:val="000A270C"/>
    <w:rsid w:val="000A3AB8"/>
    <w:rsid w:val="000A3E3F"/>
    <w:rsid w:val="000A4036"/>
    <w:rsid w:val="000A42EE"/>
    <w:rsid w:val="000A4AD1"/>
    <w:rsid w:val="000A4FE9"/>
    <w:rsid w:val="000A5BAC"/>
    <w:rsid w:val="000A5D8B"/>
    <w:rsid w:val="000A6227"/>
    <w:rsid w:val="000A6F5E"/>
    <w:rsid w:val="000A72CE"/>
    <w:rsid w:val="000A788D"/>
    <w:rsid w:val="000A7EA4"/>
    <w:rsid w:val="000A7F07"/>
    <w:rsid w:val="000B0A1E"/>
    <w:rsid w:val="000B0D69"/>
    <w:rsid w:val="000B1B25"/>
    <w:rsid w:val="000B2F90"/>
    <w:rsid w:val="000B5682"/>
    <w:rsid w:val="000B5840"/>
    <w:rsid w:val="000B62A9"/>
    <w:rsid w:val="000B62D3"/>
    <w:rsid w:val="000B6A1E"/>
    <w:rsid w:val="000B6DC4"/>
    <w:rsid w:val="000B6E83"/>
    <w:rsid w:val="000B7583"/>
    <w:rsid w:val="000B75CB"/>
    <w:rsid w:val="000B7DA7"/>
    <w:rsid w:val="000C02D9"/>
    <w:rsid w:val="000C0737"/>
    <w:rsid w:val="000C14E6"/>
    <w:rsid w:val="000C2C4F"/>
    <w:rsid w:val="000C2D05"/>
    <w:rsid w:val="000C2FE8"/>
    <w:rsid w:val="000C39B8"/>
    <w:rsid w:val="000C3A24"/>
    <w:rsid w:val="000C3C93"/>
    <w:rsid w:val="000C3F70"/>
    <w:rsid w:val="000C4512"/>
    <w:rsid w:val="000C463C"/>
    <w:rsid w:val="000C4F39"/>
    <w:rsid w:val="000C68E3"/>
    <w:rsid w:val="000C736D"/>
    <w:rsid w:val="000C7379"/>
    <w:rsid w:val="000C7947"/>
    <w:rsid w:val="000C7AB6"/>
    <w:rsid w:val="000C7D71"/>
    <w:rsid w:val="000D0110"/>
    <w:rsid w:val="000D1374"/>
    <w:rsid w:val="000D19CC"/>
    <w:rsid w:val="000D1E00"/>
    <w:rsid w:val="000D1E30"/>
    <w:rsid w:val="000D264C"/>
    <w:rsid w:val="000D2DE4"/>
    <w:rsid w:val="000D3E51"/>
    <w:rsid w:val="000D46DA"/>
    <w:rsid w:val="000D4D03"/>
    <w:rsid w:val="000D5028"/>
    <w:rsid w:val="000D5FDF"/>
    <w:rsid w:val="000D7DFB"/>
    <w:rsid w:val="000E0139"/>
    <w:rsid w:val="000E0470"/>
    <w:rsid w:val="000E0ECA"/>
    <w:rsid w:val="000E172E"/>
    <w:rsid w:val="000E26D5"/>
    <w:rsid w:val="000E27C5"/>
    <w:rsid w:val="000E27F5"/>
    <w:rsid w:val="000E2E7E"/>
    <w:rsid w:val="000E3CFC"/>
    <w:rsid w:val="000E42BA"/>
    <w:rsid w:val="000E4FDB"/>
    <w:rsid w:val="000E5278"/>
    <w:rsid w:val="000E52B7"/>
    <w:rsid w:val="000E57A4"/>
    <w:rsid w:val="000E6031"/>
    <w:rsid w:val="000E745F"/>
    <w:rsid w:val="000E77A2"/>
    <w:rsid w:val="000E79AA"/>
    <w:rsid w:val="000E7E57"/>
    <w:rsid w:val="000F0D5C"/>
    <w:rsid w:val="000F2785"/>
    <w:rsid w:val="000F3385"/>
    <w:rsid w:val="000F3F86"/>
    <w:rsid w:val="000F5840"/>
    <w:rsid w:val="000F6A85"/>
    <w:rsid w:val="000F6AD8"/>
    <w:rsid w:val="000F6C38"/>
    <w:rsid w:val="001004F3"/>
    <w:rsid w:val="001008B1"/>
    <w:rsid w:val="00100EB2"/>
    <w:rsid w:val="00100FEA"/>
    <w:rsid w:val="001013D3"/>
    <w:rsid w:val="00101417"/>
    <w:rsid w:val="0010175C"/>
    <w:rsid w:val="00101B7E"/>
    <w:rsid w:val="00101FB7"/>
    <w:rsid w:val="001027E1"/>
    <w:rsid w:val="0010293A"/>
    <w:rsid w:val="00102D1C"/>
    <w:rsid w:val="00104B30"/>
    <w:rsid w:val="00104E85"/>
    <w:rsid w:val="00104E8E"/>
    <w:rsid w:val="001057DE"/>
    <w:rsid w:val="001059BC"/>
    <w:rsid w:val="00106137"/>
    <w:rsid w:val="00106188"/>
    <w:rsid w:val="00106B4C"/>
    <w:rsid w:val="00106BEA"/>
    <w:rsid w:val="00106D0F"/>
    <w:rsid w:val="001072B3"/>
    <w:rsid w:val="0011011C"/>
    <w:rsid w:val="00110146"/>
    <w:rsid w:val="00110919"/>
    <w:rsid w:val="00110FD2"/>
    <w:rsid w:val="0011289A"/>
    <w:rsid w:val="001139F6"/>
    <w:rsid w:val="00113FBD"/>
    <w:rsid w:val="00114EC2"/>
    <w:rsid w:val="00115153"/>
    <w:rsid w:val="00115EA0"/>
    <w:rsid w:val="00116557"/>
    <w:rsid w:val="001172E6"/>
    <w:rsid w:val="00117B65"/>
    <w:rsid w:val="0012009A"/>
    <w:rsid w:val="001200C3"/>
    <w:rsid w:val="00120611"/>
    <w:rsid w:val="0012234B"/>
    <w:rsid w:val="00122BD9"/>
    <w:rsid w:val="001232FB"/>
    <w:rsid w:val="00123DB0"/>
    <w:rsid w:val="00124A7C"/>
    <w:rsid w:val="00124C3F"/>
    <w:rsid w:val="00125B1A"/>
    <w:rsid w:val="00125CE4"/>
    <w:rsid w:val="00125D0A"/>
    <w:rsid w:val="00126781"/>
    <w:rsid w:val="00126F9F"/>
    <w:rsid w:val="00127C61"/>
    <w:rsid w:val="001300DE"/>
    <w:rsid w:val="00130F1A"/>
    <w:rsid w:val="0013196D"/>
    <w:rsid w:val="00131ABB"/>
    <w:rsid w:val="0013223A"/>
    <w:rsid w:val="00132B3F"/>
    <w:rsid w:val="00132C47"/>
    <w:rsid w:val="00133B34"/>
    <w:rsid w:val="00133F61"/>
    <w:rsid w:val="001341F1"/>
    <w:rsid w:val="00134947"/>
    <w:rsid w:val="00134BB2"/>
    <w:rsid w:val="00134EE1"/>
    <w:rsid w:val="00134F8F"/>
    <w:rsid w:val="001354B0"/>
    <w:rsid w:val="00135710"/>
    <w:rsid w:val="0013591F"/>
    <w:rsid w:val="00135C3D"/>
    <w:rsid w:val="00135C42"/>
    <w:rsid w:val="00136430"/>
    <w:rsid w:val="00136AEF"/>
    <w:rsid w:val="001375C6"/>
    <w:rsid w:val="00137718"/>
    <w:rsid w:val="001407EE"/>
    <w:rsid w:val="00140C41"/>
    <w:rsid w:val="00140CA0"/>
    <w:rsid w:val="00140E13"/>
    <w:rsid w:val="00141478"/>
    <w:rsid w:val="0014221F"/>
    <w:rsid w:val="001427EF"/>
    <w:rsid w:val="00142987"/>
    <w:rsid w:val="00142E00"/>
    <w:rsid w:val="0014331B"/>
    <w:rsid w:val="00143E4F"/>
    <w:rsid w:val="0014459B"/>
    <w:rsid w:val="00144E9B"/>
    <w:rsid w:val="00145CC7"/>
    <w:rsid w:val="001462EF"/>
    <w:rsid w:val="0014641A"/>
    <w:rsid w:val="001464E5"/>
    <w:rsid w:val="00146BE2"/>
    <w:rsid w:val="00147A87"/>
    <w:rsid w:val="00150624"/>
    <w:rsid w:val="001507B2"/>
    <w:rsid w:val="00150A3D"/>
    <w:rsid w:val="00150BD2"/>
    <w:rsid w:val="001520FC"/>
    <w:rsid w:val="0015227A"/>
    <w:rsid w:val="00152BC3"/>
    <w:rsid w:val="00152E8B"/>
    <w:rsid w:val="00153CA2"/>
    <w:rsid w:val="00154082"/>
    <w:rsid w:val="00154F0B"/>
    <w:rsid w:val="0015503F"/>
    <w:rsid w:val="00155473"/>
    <w:rsid w:val="00155C8D"/>
    <w:rsid w:val="001561E0"/>
    <w:rsid w:val="00157455"/>
    <w:rsid w:val="001576C2"/>
    <w:rsid w:val="001578CF"/>
    <w:rsid w:val="00160201"/>
    <w:rsid w:val="001606B0"/>
    <w:rsid w:val="0016109F"/>
    <w:rsid w:val="001617FD"/>
    <w:rsid w:val="001622F0"/>
    <w:rsid w:val="001625EF"/>
    <w:rsid w:val="001632CA"/>
    <w:rsid w:val="001632F7"/>
    <w:rsid w:val="00163441"/>
    <w:rsid w:val="0016365C"/>
    <w:rsid w:val="0016373A"/>
    <w:rsid w:val="0016441D"/>
    <w:rsid w:val="00164CEE"/>
    <w:rsid w:val="00164EA3"/>
    <w:rsid w:val="001653A1"/>
    <w:rsid w:val="0016598E"/>
    <w:rsid w:val="00166FD8"/>
    <w:rsid w:val="00171073"/>
    <w:rsid w:val="00171CAF"/>
    <w:rsid w:val="00171E6B"/>
    <w:rsid w:val="00172070"/>
    <w:rsid w:val="00172392"/>
    <w:rsid w:val="0017346C"/>
    <w:rsid w:val="0017382A"/>
    <w:rsid w:val="0017411E"/>
    <w:rsid w:val="001742FA"/>
    <w:rsid w:val="0017463B"/>
    <w:rsid w:val="0017471E"/>
    <w:rsid w:val="00175E08"/>
    <w:rsid w:val="001760F7"/>
    <w:rsid w:val="00176610"/>
    <w:rsid w:val="001766A2"/>
    <w:rsid w:val="001768E7"/>
    <w:rsid w:val="00176AA1"/>
    <w:rsid w:val="0017708F"/>
    <w:rsid w:val="00180294"/>
    <w:rsid w:val="001803C1"/>
    <w:rsid w:val="001806F2"/>
    <w:rsid w:val="00183525"/>
    <w:rsid w:val="0018414F"/>
    <w:rsid w:val="00184A66"/>
    <w:rsid w:val="001852FC"/>
    <w:rsid w:val="001862E9"/>
    <w:rsid w:val="0019011B"/>
    <w:rsid w:val="00190501"/>
    <w:rsid w:val="00190EEE"/>
    <w:rsid w:val="001915B5"/>
    <w:rsid w:val="001917C9"/>
    <w:rsid w:val="0019371C"/>
    <w:rsid w:val="00193940"/>
    <w:rsid w:val="001940C1"/>
    <w:rsid w:val="00195246"/>
    <w:rsid w:val="00196E29"/>
    <w:rsid w:val="00197C49"/>
    <w:rsid w:val="001A0437"/>
    <w:rsid w:val="001A06D7"/>
    <w:rsid w:val="001A0B3A"/>
    <w:rsid w:val="001A0E63"/>
    <w:rsid w:val="001A14EE"/>
    <w:rsid w:val="001A1634"/>
    <w:rsid w:val="001A1687"/>
    <w:rsid w:val="001A186D"/>
    <w:rsid w:val="001A2DDD"/>
    <w:rsid w:val="001A3009"/>
    <w:rsid w:val="001A3102"/>
    <w:rsid w:val="001A3E9C"/>
    <w:rsid w:val="001A4F79"/>
    <w:rsid w:val="001A5B2B"/>
    <w:rsid w:val="001A5BEC"/>
    <w:rsid w:val="001A6483"/>
    <w:rsid w:val="001A6BDC"/>
    <w:rsid w:val="001A6C66"/>
    <w:rsid w:val="001A7835"/>
    <w:rsid w:val="001B070E"/>
    <w:rsid w:val="001B0A5E"/>
    <w:rsid w:val="001B2486"/>
    <w:rsid w:val="001B3B1E"/>
    <w:rsid w:val="001B4C0B"/>
    <w:rsid w:val="001B55BE"/>
    <w:rsid w:val="001B5603"/>
    <w:rsid w:val="001B5C25"/>
    <w:rsid w:val="001B5D41"/>
    <w:rsid w:val="001B6044"/>
    <w:rsid w:val="001B649F"/>
    <w:rsid w:val="001B7154"/>
    <w:rsid w:val="001B74D6"/>
    <w:rsid w:val="001C074E"/>
    <w:rsid w:val="001C1056"/>
    <w:rsid w:val="001C131D"/>
    <w:rsid w:val="001C18AA"/>
    <w:rsid w:val="001C1B5A"/>
    <w:rsid w:val="001C2116"/>
    <w:rsid w:val="001C3068"/>
    <w:rsid w:val="001C3CDB"/>
    <w:rsid w:val="001C3D07"/>
    <w:rsid w:val="001C3D42"/>
    <w:rsid w:val="001C5630"/>
    <w:rsid w:val="001C579E"/>
    <w:rsid w:val="001C606F"/>
    <w:rsid w:val="001C671B"/>
    <w:rsid w:val="001C7123"/>
    <w:rsid w:val="001C73A2"/>
    <w:rsid w:val="001C7D8A"/>
    <w:rsid w:val="001D0760"/>
    <w:rsid w:val="001D0991"/>
    <w:rsid w:val="001D0CF1"/>
    <w:rsid w:val="001D1004"/>
    <w:rsid w:val="001D183F"/>
    <w:rsid w:val="001D1914"/>
    <w:rsid w:val="001D22B1"/>
    <w:rsid w:val="001D248F"/>
    <w:rsid w:val="001D2892"/>
    <w:rsid w:val="001D28DB"/>
    <w:rsid w:val="001D2BB5"/>
    <w:rsid w:val="001D2C30"/>
    <w:rsid w:val="001D2EB7"/>
    <w:rsid w:val="001D3318"/>
    <w:rsid w:val="001D3A7C"/>
    <w:rsid w:val="001D3DAE"/>
    <w:rsid w:val="001D3F45"/>
    <w:rsid w:val="001D45B6"/>
    <w:rsid w:val="001D49CD"/>
    <w:rsid w:val="001D5B2B"/>
    <w:rsid w:val="001D67C3"/>
    <w:rsid w:val="001D6A62"/>
    <w:rsid w:val="001D716F"/>
    <w:rsid w:val="001E0A35"/>
    <w:rsid w:val="001E1014"/>
    <w:rsid w:val="001E11CE"/>
    <w:rsid w:val="001E16B8"/>
    <w:rsid w:val="001E25D2"/>
    <w:rsid w:val="001E2777"/>
    <w:rsid w:val="001E2C7A"/>
    <w:rsid w:val="001E2CCA"/>
    <w:rsid w:val="001E35C9"/>
    <w:rsid w:val="001E38BA"/>
    <w:rsid w:val="001E3F52"/>
    <w:rsid w:val="001E42C3"/>
    <w:rsid w:val="001E5308"/>
    <w:rsid w:val="001E5A3D"/>
    <w:rsid w:val="001E5E13"/>
    <w:rsid w:val="001E623E"/>
    <w:rsid w:val="001E65C2"/>
    <w:rsid w:val="001E6C3A"/>
    <w:rsid w:val="001E7F8A"/>
    <w:rsid w:val="001F03CA"/>
    <w:rsid w:val="001F06B7"/>
    <w:rsid w:val="001F12F0"/>
    <w:rsid w:val="001F2F92"/>
    <w:rsid w:val="001F3710"/>
    <w:rsid w:val="001F3715"/>
    <w:rsid w:val="001F3D3F"/>
    <w:rsid w:val="001F5647"/>
    <w:rsid w:val="001F5B9B"/>
    <w:rsid w:val="001F5BA5"/>
    <w:rsid w:val="001F5D53"/>
    <w:rsid w:val="001F66DF"/>
    <w:rsid w:val="001F7F5A"/>
    <w:rsid w:val="0020079F"/>
    <w:rsid w:val="00201A59"/>
    <w:rsid w:val="00201E91"/>
    <w:rsid w:val="00202006"/>
    <w:rsid w:val="002020ED"/>
    <w:rsid w:val="00202786"/>
    <w:rsid w:val="00202EFD"/>
    <w:rsid w:val="00203044"/>
    <w:rsid w:val="00203290"/>
    <w:rsid w:val="00203876"/>
    <w:rsid w:val="00203C4E"/>
    <w:rsid w:val="00203FE1"/>
    <w:rsid w:val="00204CA6"/>
    <w:rsid w:val="00205C08"/>
    <w:rsid w:val="00205FBA"/>
    <w:rsid w:val="002060E8"/>
    <w:rsid w:val="00207313"/>
    <w:rsid w:val="002074DA"/>
    <w:rsid w:val="00207B08"/>
    <w:rsid w:val="00211321"/>
    <w:rsid w:val="002113EA"/>
    <w:rsid w:val="00211973"/>
    <w:rsid w:val="00211ABB"/>
    <w:rsid w:val="0021224A"/>
    <w:rsid w:val="002123EB"/>
    <w:rsid w:val="00212684"/>
    <w:rsid w:val="002134BB"/>
    <w:rsid w:val="00214244"/>
    <w:rsid w:val="002143E1"/>
    <w:rsid w:val="002148C8"/>
    <w:rsid w:val="00214F0C"/>
    <w:rsid w:val="00215252"/>
    <w:rsid w:val="0021532E"/>
    <w:rsid w:val="002157BB"/>
    <w:rsid w:val="00215D9B"/>
    <w:rsid w:val="00216D1E"/>
    <w:rsid w:val="00217E6E"/>
    <w:rsid w:val="002200A5"/>
    <w:rsid w:val="0022043B"/>
    <w:rsid w:val="00221410"/>
    <w:rsid w:val="00221634"/>
    <w:rsid w:val="00221CC5"/>
    <w:rsid w:val="002239FE"/>
    <w:rsid w:val="00223D7E"/>
    <w:rsid w:val="002242A7"/>
    <w:rsid w:val="00224C17"/>
    <w:rsid w:val="00224C44"/>
    <w:rsid w:val="00224D31"/>
    <w:rsid w:val="00225059"/>
    <w:rsid w:val="002258E2"/>
    <w:rsid w:val="00226315"/>
    <w:rsid w:val="00226442"/>
    <w:rsid w:val="0022646B"/>
    <w:rsid w:val="00226C83"/>
    <w:rsid w:val="002271A5"/>
    <w:rsid w:val="00227C0C"/>
    <w:rsid w:val="00227CE6"/>
    <w:rsid w:val="00227F40"/>
    <w:rsid w:val="002304A8"/>
    <w:rsid w:val="00230C70"/>
    <w:rsid w:val="00231AF3"/>
    <w:rsid w:val="00231B34"/>
    <w:rsid w:val="00231C06"/>
    <w:rsid w:val="00232197"/>
    <w:rsid w:val="002327D5"/>
    <w:rsid w:val="0023372D"/>
    <w:rsid w:val="0023413D"/>
    <w:rsid w:val="002342FD"/>
    <w:rsid w:val="00234A3B"/>
    <w:rsid w:val="002359BF"/>
    <w:rsid w:val="002368B6"/>
    <w:rsid w:val="00237548"/>
    <w:rsid w:val="00237B21"/>
    <w:rsid w:val="00240628"/>
    <w:rsid w:val="00240816"/>
    <w:rsid w:val="00240EC2"/>
    <w:rsid w:val="0024186E"/>
    <w:rsid w:val="00241E77"/>
    <w:rsid w:val="00241F1D"/>
    <w:rsid w:val="00242317"/>
    <w:rsid w:val="00242695"/>
    <w:rsid w:val="00242C34"/>
    <w:rsid w:val="00242F62"/>
    <w:rsid w:val="002436DB"/>
    <w:rsid w:val="00243CBC"/>
    <w:rsid w:val="00243D2B"/>
    <w:rsid w:val="00244E36"/>
    <w:rsid w:val="002454D1"/>
    <w:rsid w:val="00245620"/>
    <w:rsid w:val="002459D5"/>
    <w:rsid w:val="00245B74"/>
    <w:rsid w:val="002462A5"/>
    <w:rsid w:val="002463C9"/>
    <w:rsid w:val="002465C2"/>
    <w:rsid w:val="0024679B"/>
    <w:rsid w:val="00246B07"/>
    <w:rsid w:val="00246DF2"/>
    <w:rsid w:val="00247881"/>
    <w:rsid w:val="00250148"/>
    <w:rsid w:val="00250506"/>
    <w:rsid w:val="00251B4B"/>
    <w:rsid w:val="00251C9C"/>
    <w:rsid w:val="002520C3"/>
    <w:rsid w:val="0025271A"/>
    <w:rsid w:val="00252AC5"/>
    <w:rsid w:val="00252BA6"/>
    <w:rsid w:val="0025332B"/>
    <w:rsid w:val="00253790"/>
    <w:rsid w:val="00254370"/>
    <w:rsid w:val="002549FF"/>
    <w:rsid w:val="00254AE1"/>
    <w:rsid w:val="0025523F"/>
    <w:rsid w:val="00255B96"/>
    <w:rsid w:val="00256119"/>
    <w:rsid w:val="00257AA2"/>
    <w:rsid w:val="00260DC8"/>
    <w:rsid w:val="00261095"/>
    <w:rsid w:val="0026191F"/>
    <w:rsid w:val="002624C8"/>
    <w:rsid w:val="00262F12"/>
    <w:rsid w:val="00263596"/>
    <w:rsid w:val="002639BE"/>
    <w:rsid w:val="00263DEA"/>
    <w:rsid w:val="0026489E"/>
    <w:rsid w:val="00264D5B"/>
    <w:rsid w:val="00264F09"/>
    <w:rsid w:val="002656CD"/>
    <w:rsid w:val="00266599"/>
    <w:rsid w:val="002668B4"/>
    <w:rsid w:val="002673B2"/>
    <w:rsid w:val="00267490"/>
    <w:rsid w:val="0026787A"/>
    <w:rsid w:val="00270418"/>
    <w:rsid w:val="00270A29"/>
    <w:rsid w:val="00270A6E"/>
    <w:rsid w:val="00270C5B"/>
    <w:rsid w:val="00270D18"/>
    <w:rsid w:val="00270F51"/>
    <w:rsid w:val="00271AF0"/>
    <w:rsid w:val="002728C4"/>
    <w:rsid w:val="00272D29"/>
    <w:rsid w:val="00272D84"/>
    <w:rsid w:val="00272E2B"/>
    <w:rsid w:val="00274192"/>
    <w:rsid w:val="00274A49"/>
    <w:rsid w:val="002759ED"/>
    <w:rsid w:val="00275A31"/>
    <w:rsid w:val="00275DC0"/>
    <w:rsid w:val="00276B60"/>
    <w:rsid w:val="00277029"/>
    <w:rsid w:val="002772E8"/>
    <w:rsid w:val="00277DC6"/>
    <w:rsid w:val="002807F1"/>
    <w:rsid w:val="00280B98"/>
    <w:rsid w:val="00281CE4"/>
    <w:rsid w:val="0028249B"/>
    <w:rsid w:val="00282A71"/>
    <w:rsid w:val="00282DD4"/>
    <w:rsid w:val="002836E4"/>
    <w:rsid w:val="002837A2"/>
    <w:rsid w:val="00283C7E"/>
    <w:rsid w:val="00283D7C"/>
    <w:rsid w:val="00283EC1"/>
    <w:rsid w:val="00284B99"/>
    <w:rsid w:val="00284FAA"/>
    <w:rsid w:val="00285369"/>
    <w:rsid w:val="00285903"/>
    <w:rsid w:val="00285AAB"/>
    <w:rsid w:val="0028622D"/>
    <w:rsid w:val="002862DE"/>
    <w:rsid w:val="002866DB"/>
    <w:rsid w:val="00286B39"/>
    <w:rsid w:val="00286CFC"/>
    <w:rsid w:val="00287D88"/>
    <w:rsid w:val="00287EA6"/>
    <w:rsid w:val="002900CC"/>
    <w:rsid w:val="00290548"/>
    <w:rsid w:val="00291035"/>
    <w:rsid w:val="00291074"/>
    <w:rsid w:val="00292009"/>
    <w:rsid w:val="002920BA"/>
    <w:rsid w:val="002920F3"/>
    <w:rsid w:val="00293BDD"/>
    <w:rsid w:val="00294E0C"/>
    <w:rsid w:val="0029557B"/>
    <w:rsid w:val="00295E17"/>
    <w:rsid w:val="00295F02"/>
    <w:rsid w:val="0029672F"/>
    <w:rsid w:val="002A0256"/>
    <w:rsid w:val="002A0311"/>
    <w:rsid w:val="002A08A0"/>
    <w:rsid w:val="002A09AA"/>
    <w:rsid w:val="002A0F5F"/>
    <w:rsid w:val="002A18C5"/>
    <w:rsid w:val="002A1F45"/>
    <w:rsid w:val="002A2A1C"/>
    <w:rsid w:val="002A2C0F"/>
    <w:rsid w:val="002A343A"/>
    <w:rsid w:val="002A3A48"/>
    <w:rsid w:val="002A3C24"/>
    <w:rsid w:val="002A409E"/>
    <w:rsid w:val="002A42BD"/>
    <w:rsid w:val="002A4B99"/>
    <w:rsid w:val="002A4E9A"/>
    <w:rsid w:val="002A5684"/>
    <w:rsid w:val="002A56EA"/>
    <w:rsid w:val="002A57F7"/>
    <w:rsid w:val="002A6077"/>
    <w:rsid w:val="002A6829"/>
    <w:rsid w:val="002A6BA1"/>
    <w:rsid w:val="002A7DD7"/>
    <w:rsid w:val="002A7E7D"/>
    <w:rsid w:val="002B00EE"/>
    <w:rsid w:val="002B03C0"/>
    <w:rsid w:val="002B0EBE"/>
    <w:rsid w:val="002B11E8"/>
    <w:rsid w:val="002B1284"/>
    <w:rsid w:val="002B1F82"/>
    <w:rsid w:val="002B22DD"/>
    <w:rsid w:val="002B266A"/>
    <w:rsid w:val="002B2C52"/>
    <w:rsid w:val="002B4093"/>
    <w:rsid w:val="002B4841"/>
    <w:rsid w:val="002B484C"/>
    <w:rsid w:val="002B4C15"/>
    <w:rsid w:val="002B5643"/>
    <w:rsid w:val="002B58AB"/>
    <w:rsid w:val="002B5AFD"/>
    <w:rsid w:val="002B69F0"/>
    <w:rsid w:val="002B6CE6"/>
    <w:rsid w:val="002B6D3B"/>
    <w:rsid w:val="002B71AB"/>
    <w:rsid w:val="002C0629"/>
    <w:rsid w:val="002C0DC2"/>
    <w:rsid w:val="002C2091"/>
    <w:rsid w:val="002C2672"/>
    <w:rsid w:val="002C2A12"/>
    <w:rsid w:val="002C32EF"/>
    <w:rsid w:val="002C3830"/>
    <w:rsid w:val="002C3D57"/>
    <w:rsid w:val="002C47BA"/>
    <w:rsid w:val="002C5C66"/>
    <w:rsid w:val="002C675F"/>
    <w:rsid w:val="002C6774"/>
    <w:rsid w:val="002C69E3"/>
    <w:rsid w:val="002C6C5A"/>
    <w:rsid w:val="002C7208"/>
    <w:rsid w:val="002C76EE"/>
    <w:rsid w:val="002C7EAF"/>
    <w:rsid w:val="002D06A9"/>
    <w:rsid w:val="002D097B"/>
    <w:rsid w:val="002D0BDD"/>
    <w:rsid w:val="002D1300"/>
    <w:rsid w:val="002D1A9E"/>
    <w:rsid w:val="002D2152"/>
    <w:rsid w:val="002D361A"/>
    <w:rsid w:val="002D3A3C"/>
    <w:rsid w:val="002D45C5"/>
    <w:rsid w:val="002D47A5"/>
    <w:rsid w:val="002D4843"/>
    <w:rsid w:val="002D4CFF"/>
    <w:rsid w:val="002D4FE2"/>
    <w:rsid w:val="002D510A"/>
    <w:rsid w:val="002D6F8D"/>
    <w:rsid w:val="002D6FA2"/>
    <w:rsid w:val="002D727B"/>
    <w:rsid w:val="002D7766"/>
    <w:rsid w:val="002D7D9B"/>
    <w:rsid w:val="002D7F72"/>
    <w:rsid w:val="002E03E1"/>
    <w:rsid w:val="002E0757"/>
    <w:rsid w:val="002E1039"/>
    <w:rsid w:val="002E1FF8"/>
    <w:rsid w:val="002E27AA"/>
    <w:rsid w:val="002E3105"/>
    <w:rsid w:val="002E3CC4"/>
    <w:rsid w:val="002E3CE2"/>
    <w:rsid w:val="002E4604"/>
    <w:rsid w:val="002E4735"/>
    <w:rsid w:val="002E5BF6"/>
    <w:rsid w:val="002E5E9F"/>
    <w:rsid w:val="002E62AD"/>
    <w:rsid w:val="002E638F"/>
    <w:rsid w:val="002E6D61"/>
    <w:rsid w:val="002E74EC"/>
    <w:rsid w:val="002E77CD"/>
    <w:rsid w:val="002E7F28"/>
    <w:rsid w:val="002F070D"/>
    <w:rsid w:val="002F0A1B"/>
    <w:rsid w:val="002F0D21"/>
    <w:rsid w:val="002F16D4"/>
    <w:rsid w:val="002F21B4"/>
    <w:rsid w:val="002F2CB5"/>
    <w:rsid w:val="002F3664"/>
    <w:rsid w:val="002F39AA"/>
    <w:rsid w:val="002F3AC0"/>
    <w:rsid w:val="002F4843"/>
    <w:rsid w:val="002F4CD7"/>
    <w:rsid w:val="002F54CF"/>
    <w:rsid w:val="002F5706"/>
    <w:rsid w:val="002F5937"/>
    <w:rsid w:val="002F68D1"/>
    <w:rsid w:val="002F7F5F"/>
    <w:rsid w:val="0030044B"/>
    <w:rsid w:val="00300B7F"/>
    <w:rsid w:val="00300D35"/>
    <w:rsid w:val="0030174B"/>
    <w:rsid w:val="0030270F"/>
    <w:rsid w:val="003029EB"/>
    <w:rsid w:val="00302CCF"/>
    <w:rsid w:val="0030334C"/>
    <w:rsid w:val="003038F0"/>
    <w:rsid w:val="003039C7"/>
    <w:rsid w:val="00303E99"/>
    <w:rsid w:val="00304077"/>
    <w:rsid w:val="003059E7"/>
    <w:rsid w:val="00305BDC"/>
    <w:rsid w:val="003062A9"/>
    <w:rsid w:val="0030636D"/>
    <w:rsid w:val="00306B12"/>
    <w:rsid w:val="0030785C"/>
    <w:rsid w:val="0031009C"/>
    <w:rsid w:val="003104A6"/>
    <w:rsid w:val="00310E6B"/>
    <w:rsid w:val="00311D6A"/>
    <w:rsid w:val="003121B7"/>
    <w:rsid w:val="00313065"/>
    <w:rsid w:val="0031355E"/>
    <w:rsid w:val="00313952"/>
    <w:rsid w:val="003140CA"/>
    <w:rsid w:val="00315101"/>
    <w:rsid w:val="003162F4"/>
    <w:rsid w:val="00317AA7"/>
    <w:rsid w:val="00317DE6"/>
    <w:rsid w:val="00317E8B"/>
    <w:rsid w:val="003200ED"/>
    <w:rsid w:val="00320104"/>
    <w:rsid w:val="00320C56"/>
    <w:rsid w:val="00320D7F"/>
    <w:rsid w:val="0032131E"/>
    <w:rsid w:val="00321F85"/>
    <w:rsid w:val="00322C5F"/>
    <w:rsid w:val="00322D8B"/>
    <w:rsid w:val="0032331E"/>
    <w:rsid w:val="00323486"/>
    <w:rsid w:val="00323EA6"/>
    <w:rsid w:val="003247BE"/>
    <w:rsid w:val="0032503C"/>
    <w:rsid w:val="0032526A"/>
    <w:rsid w:val="00325F85"/>
    <w:rsid w:val="00326ECF"/>
    <w:rsid w:val="003270C6"/>
    <w:rsid w:val="00330425"/>
    <w:rsid w:val="00330695"/>
    <w:rsid w:val="00330722"/>
    <w:rsid w:val="00330C15"/>
    <w:rsid w:val="003315BE"/>
    <w:rsid w:val="00331F16"/>
    <w:rsid w:val="00332195"/>
    <w:rsid w:val="0033237B"/>
    <w:rsid w:val="0033296F"/>
    <w:rsid w:val="00332A02"/>
    <w:rsid w:val="00332EF5"/>
    <w:rsid w:val="003332A6"/>
    <w:rsid w:val="0033367C"/>
    <w:rsid w:val="00333CDA"/>
    <w:rsid w:val="0033422F"/>
    <w:rsid w:val="00334B1D"/>
    <w:rsid w:val="00335012"/>
    <w:rsid w:val="0033524F"/>
    <w:rsid w:val="0033577D"/>
    <w:rsid w:val="00335C9E"/>
    <w:rsid w:val="00335EF1"/>
    <w:rsid w:val="0033603C"/>
    <w:rsid w:val="00336602"/>
    <w:rsid w:val="00340193"/>
    <w:rsid w:val="00340708"/>
    <w:rsid w:val="00340B4C"/>
    <w:rsid w:val="00341095"/>
    <w:rsid w:val="00341495"/>
    <w:rsid w:val="0034152A"/>
    <w:rsid w:val="00341794"/>
    <w:rsid w:val="00341E8F"/>
    <w:rsid w:val="00342099"/>
    <w:rsid w:val="0034279D"/>
    <w:rsid w:val="003433DE"/>
    <w:rsid w:val="003437D6"/>
    <w:rsid w:val="003438B9"/>
    <w:rsid w:val="0034609C"/>
    <w:rsid w:val="003465E7"/>
    <w:rsid w:val="00346953"/>
    <w:rsid w:val="0034714B"/>
    <w:rsid w:val="00347220"/>
    <w:rsid w:val="00347461"/>
    <w:rsid w:val="00347BF2"/>
    <w:rsid w:val="00347DB2"/>
    <w:rsid w:val="00347E00"/>
    <w:rsid w:val="00347E30"/>
    <w:rsid w:val="00350495"/>
    <w:rsid w:val="003504F8"/>
    <w:rsid w:val="003507F2"/>
    <w:rsid w:val="003509B2"/>
    <w:rsid w:val="00350F1F"/>
    <w:rsid w:val="00350F8C"/>
    <w:rsid w:val="00351A4B"/>
    <w:rsid w:val="00351BFC"/>
    <w:rsid w:val="00353571"/>
    <w:rsid w:val="003537D1"/>
    <w:rsid w:val="00353AB9"/>
    <w:rsid w:val="00353F86"/>
    <w:rsid w:val="003542E9"/>
    <w:rsid w:val="003547C6"/>
    <w:rsid w:val="0035490D"/>
    <w:rsid w:val="0035498F"/>
    <w:rsid w:val="00354C76"/>
    <w:rsid w:val="00355A06"/>
    <w:rsid w:val="00355D5E"/>
    <w:rsid w:val="00355EBB"/>
    <w:rsid w:val="0035643E"/>
    <w:rsid w:val="003564F5"/>
    <w:rsid w:val="00356565"/>
    <w:rsid w:val="00356833"/>
    <w:rsid w:val="0035715C"/>
    <w:rsid w:val="0036047B"/>
    <w:rsid w:val="0036136C"/>
    <w:rsid w:val="003623D4"/>
    <w:rsid w:val="00362723"/>
    <w:rsid w:val="003628A2"/>
    <w:rsid w:val="00362D37"/>
    <w:rsid w:val="00362E6E"/>
    <w:rsid w:val="00363155"/>
    <w:rsid w:val="0036355E"/>
    <w:rsid w:val="0036372D"/>
    <w:rsid w:val="003646AB"/>
    <w:rsid w:val="00364FE6"/>
    <w:rsid w:val="0036571C"/>
    <w:rsid w:val="00365869"/>
    <w:rsid w:val="0036750A"/>
    <w:rsid w:val="00367F5E"/>
    <w:rsid w:val="0037026C"/>
    <w:rsid w:val="00370445"/>
    <w:rsid w:val="00370A8F"/>
    <w:rsid w:val="00370C5A"/>
    <w:rsid w:val="00370DC5"/>
    <w:rsid w:val="00370E74"/>
    <w:rsid w:val="0037100A"/>
    <w:rsid w:val="00371040"/>
    <w:rsid w:val="00371533"/>
    <w:rsid w:val="00371B19"/>
    <w:rsid w:val="003725B0"/>
    <w:rsid w:val="00372923"/>
    <w:rsid w:val="00373702"/>
    <w:rsid w:val="00373BE7"/>
    <w:rsid w:val="00373FA5"/>
    <w:rsid w:val="00374BA9"/>
    <w:rsid w:val="00374CE2"/>
    <w:rsid w:val="00374F20"/>
    <w:rsid w:val="00375192"/>
    <w:rsid w:val="003754B3"/>
    <w:rsid w:val="00375F21"/>
    <w:rsid w:val="003761B3"/>
    <w:rsid w:val="0037653F"/>
    <w:rsid w:val="00376E5F"/>
    <w:rsid w:val="00376F2B"/>
    <w:rsid w:val="00377023"/>
    <w:rsid w:val="00377C50"/>
    <w:rsid w:val="00377EF1"/>
    <w:rsid w:val="003805CA"/>
    <w:rsid w:val="00380B90"/>
    <w:rsid w:val="00380CC4"/>
    <w:rsid w:val="003818A0"/>
    <w:rsid w:val="00382C9A"/>
    <w:rsid w:val="003838D6"/>
    <w:rsid w:val="00383F5A"/>
    <w:rsid w:val="00384174"/>
    <w:rsid w:val="0038563A"/>
    <w:rsid w:val="003873AB"/>
    <w:rsid w:val="0038768B"/>
    <w:rsid w:val="003900BE"/>
    <w:rsid w:val="003906B3"/>
    <w:rsid w:val="00390869"/>
    <w:rsid w:val="003920C3"/>
    <w:rsid w:val="00392466"/>
    <w:rsid w:val="0039295D"/>
    <w:rsid w:val="003934CD"/>
    <w:rsid w:val="00393762"/>
    <w:rsid w:val="00394226"/>
    <w:rsid w:val="00394418"/>
    <w:rsid w:val="00394564"/>
    <w:rsid w:val="00395938"/>
    <w:rsid w:val="00397456"/>
    <w:rsid w:val="003974D3"/>
    <w:rsid w:val="003A18AD"/>
    <w:rsid w:val="003A24AA"/>
    <w:rsid w:val="003A2509"/>
    <w:rsid w:val="003A2D52"/>
    <w:rsid w:val="003A3A6C"/>
    <w:rsid w:val="003A3D3B"/>
    <w:rsid w:val="003A43E3"/>
    <w:rsid w:val="003A44CA"/>
    <w:rsid w:val="003A45F2"/>
    <w:rsid w:val="003A4C26"/>
    <w:rsid w:val="003A5B13"/>
    <w:rsid w:val="003A63FA"/>
    <w:rsid w:val="003A64CF"/>
    <w:rsid w:val="003A669D"/>
    <w:rsid w:val="003A6A6F"/>
    <w:rsid w:val="003A7AD6"/>
    <w:rsid w:val="003B089A"/>
    <w:rsid w:val="003B1200"/>
    <w:rsid w:val="003B1A5B"/>
    <w:rsid w:val="003B29BB"/>
    <w:rsid w:val="003B3124"/>
    <w:rsid w:val="003B32CC"/>
    <w:rsid w:val="003B39D6"/>
    <w:rsid w:val="003B442F"/>
    <w:rsid w:val="003B4503"/>
    <w:rsid w:val="003B4B37"/>
    <w:rsid w:val="003B5174"/>
    <w:rsid w:val="003B6198"/>
    <w:rsid w:val="003B721D"/>
    <w:rsid w:val="003B7BA6"/>
    <w:rsid w:val="003B7D28"/>
    <w:rsid w:val="003C205F"/>
    <w:rsid w:val="003C209B"/>
    <w:rsid w:val="003C26ED"/>
    <w:rsid w:val="003C2954"/>
    <w:rsid w:val="003C368F"/>
    <w:rsid w:val="003C39CD"/>
    <w:rsid w:val="003C3D58"/>
    <w:rsid w:val="003C4D30"/>
    <w:rsid w:val="003C5C6C"/>
    <w:rsid w:val="003C7606"/>
    <w:rsid w:val="003C767B"/>
    <w:rsid w:val="003C7855"/>
    <w:rsid w:val="003C7EDD"/>
    <w:rsid w:val="003D0251"/>
    <w:rsid w:val="003D053E"/>
    <w:rsid w:val="003D0B55"/>
    <w:rsid w:val="003D21EE"/>
    <w:rsid w:val="003D277B"/>
    <w:rsid w:val="003D2CDF"/>
    <w:rsid w:val="003D3659"/>
    <w:rsid w:val="003D5713"/>
    <w:rsid w:val="003D5C7C"/>
    <w:rsid w:val="003D5D47"/>
    <w:rsid w:val="003D610F"/>
    <w:rsid w:val="003D6FD2"/>
    <w:rsid w:val="003D73C2"/>
    <w:rsid w:val="003D7603"/>
    <w:rsid w:val="003D7946"/>
    <w:rsid w:val="003E010A"/>
    <w:rsid w:val="003E0E62"/>
    <w:rsid w:val="003E14F6"/>
    <w:rsid w:val="003E1755"/>
    <w:rsid w:val="003E179A"/>
    <w:rsid w:val="003E1B60"/>
    <w:rsid w:val="003E20F2"/>
    <w:rsid w:val="003E2D0D"/>
    <w:rsid w:val="003E2DA1"/>
    <w:rsid w:val="003E2FA4"/>
    <w:rsid w:val="003E3112"/>
    <w:rsid w:val="003E3135"/>
    <w:rsid w:val="003E3BEB"/>
    <w:rsid w:val="003E41D2"/>
    <w:rsid w:val="003E4437"/>
    <w:rsid w:val="003E5626"/>
    <w:rsid w:val="003E5A69"/>
    <w:rsid w:val="003E5BF7"/>
    <w:rsid w:val="003E7AB3"/>
    <w:rsid w:val="003F0349"/>
    <w:rsid w:val="003F090C"/>
    <w:rsid w:val="003F0DE5"/>
    <w:rsid w:val="003F13D4"/>
    <w:rsid w:val="003F18EE"/>
    <w:rsid w:val="003F2133"/>
    <w:rsid w:val="003F216C"/>
    <w:rsid w:val="003F22CC"/>
    <w:rsid w:val="003F24E9"/>
    <w:rsid w:val="003F2528"/>
    <w:rsid w:val="003F2810"/>
    <w:rsid w:val="003F2EBE"/>
    <w:rsid w:val="003F31CA"/>
    <w:rsid w:val="003F3458"/>
    <w:rsid w:val="003F3D74"/>
    <w:rsid w:val="003F4820"/>
    <w:rsid w:val="003F4E9C"/>
    <w:rsid w:val="003F5D56"/>
    <w:rsid w:val="003F61B3"/>
    <w:rsid w:val="003F6E9E"/>
    <w:rsid w:val="003F6FA7"/>
    <w:rsid w:val="003F7583"/>
    <w:rsid w:val="003F7A29"/>
    <w:rsid w:val="0040084C"/>
    <w:rsid w:val="004018FD"/>
    <w:rsid w:val="00402A8B"/>
    <w:rsid w:val="00402C6C"/>
    <w:rsid w:val="00402E8D"/>
    <w:rsid w:val="004035A7"/>
    <w:rsid w:val="004037FE"/>
    <w:rsid w:val="00404065"/>
    <w:rsid w:val="00404385"/>
    <w:rsid w:val="00405BE2"/>
    <w:rsid w:val="00405D2A"/>
    <w:rsid w:val="00405D54"/>
    <w:rsid w:val="00406253"/>
    <w:rsid w:val="004069AA"/>
    <w:rsid w:val="0040750A"/>
    <w:rsid w:val="004077E6"/>
    <w:rsid w:val="00407BF1"/>
    <w:rsid w:val="00411067"/>
    <w:rsid w:val="004119C9"/>
    <w:rsid w:val="00411E0A"/>
    <w:rsid w:val="00412F97"/>
    <w:rsid w:val="004131EC"/>
    <w:rsid w:val="00413B75"/>
    <w:rsid w:val="0041412B"/>
    <w:rsid w:val="0041448E"/>
    <w:rsid w:val="004149F3"/>
    <w:rsid w:val="004150AC"/>
    <w:rsid w:val="00415B6C"/>
    <w:rsid w:val="004160BC"/>
    <w:rsid w:val="004161CC"/>
    <w:rsid w:val="00416472"/>
    <w:rsid w:val="0041650D"/>
    <w:rsid w:val="00416D3E"/>
    <w:rsid w:val="004172DD"/>
    <w:rsid w:val="004206C7"/>
    <w:rsid w:val="00420D03"/>
    <w:rsid w:val="00421679"/>
    <w:rsid w:val="00422277"/>
    <w:rsid w:val="004223CE"/>
    <w:rsid w:val="0042272B"/>
    <w:rsid w:val="00422751"/>
    <w:rsid w:val="0042277C"/>
    <w:rsid w:val="00423343"/>
    <w:rsid w:val="004238D3"/>
    <w:rsid w:val="00423FB1"/>
    <w:rsid w:val="00425037"/>
    <w:rsid w:val="004252B4"/>
    <w:rsid w:val="00426AD5"/>
    <w:rsid w:val="00426DBD"/>
    <w:rsid w:val="00427154"/>
    <w:rsid w:val="00427407"/>
    <w:rsid w:val="00427847"/>
    <w:rsid w:val="00431034"/>
    <w:rsid w:val="004311D3"/>
    <w:rsid w:val="00431429"/>
    <w:rsid w:val="00431D4F"/>
    <w:rsid w:val="004328A0"/>
    <w:rsid w:val="00432C63"/>
    <w:rsid w:val="00432C79"/>
    <w:rsid w:val="00434C16"/>
    <w:rsid w:val="00434CCA"/>
    <w:rsid w:val="00434CF0"/>
    <w:rsid w:val="00435663"/>
    <w:rsid w:val="00435675"/>
    <w:rsid w:val="00435CE8"/>
    <w:rsid w:val="004365C9"/>
    <w:rsid w:val="00437AE3"/>
    <w:rsid w:val="00437FF6"/>
    <w:rsid w:val="0044009C"/>
    <w:rsid w:val="00440957"/>
    <w:rsid w:val="00440A84"/>
    <w:rsid w:val="00440C0D"/>
    <w:rsid w:val="00440F48"/>
    <w:rsid w:val="0044190C"/>
    <w:rsid w:val="0044280F"/>
    <w:rsid w:val="0044377F"/>
    <w:rsid w:val="00443899"/>
    <w:rsid w:val="004440F0"/>
    <w:rsid w:val="004443BD"/>
    <w:rsid w:val="00444443"/>
    <w:rsid w:val="00444C42"/>
    <w:rsid w:val="004456EE"/>
    <w:rsid w:val="00446061"/>
    <w:rsid w:val="0044614A"/>
    <w:rsid w:val="00446ACD"/>
    <w:rsid w:val="00446B9C"/>
    <w:rsid w:val="004474ED"/>
    <w:rsid w:val="00447997"/>
    <w:rsid w:val="00447BE0"/>
    <w:rsid w:val="00447C97"/>
    <w:rsid w:val="00447F63"/>
    <w:rsid w:val="00447FBF"/>
    <w:rsid w:val="004508BB"/>
    <w:rsid w:val="00451080"/>
    <w:rsid w:val="0045143C"/>
    <w:rsid w:val="00452046"/>
    <w:rsid w:val="00453613"/>
    <w:rsid w:val="004538BC"/>
    <w:rsid w:val="00453E63"/>
    <w:rsid w:val="00454C45"/>
    <w:rsid w:val="00455467"/>
    <w:rsid w:val="00455F2C"/>
    <w:rsid w:val="004562F0"/>
    <w:rsid w:val="00456E92"/>
    <w:rsid w:val="0045713A"/>
    <w:rsid w:val="00457FA6"/>
    <w:rsid w:val="0046014C"/>
    <w:rsid w:val="00460605"/>
    <w:rsid w:val="00460CF0"/>
    <w:rsid w:val="004620C9"/>
    <w:rsid w:val="00462D8D"/>
    <w:rsid w:val="00462FEC"/>
    <w:rsid w:val="004631BC"/>
    <w:rsid w:val="0046377C"/>
    <w:rsid w:val="00463BEA"/>
    <w:rsid w:val="00463D84"/>
    <w:rsid w:val="00464371"/>
    <w:rsid w:val="004646BC"/>
    <w:rsid w:val="004652F8"/>
    <w:rsid w:val="00466241"/>
    <w:rsid w:val="00466403"/>
    <w:rsid w:val="00466891"/>
    <w:rsid w:val="00466C1F"/>
    <w:rsid w:val="00466D01"/>
    <w:rsid w:val="0046722B"/>
    <w:rsid w:val="00467965"/>
    <w:rsid w:val="00467AFF"/>
    <w:rsid w:val="0047084A"/>
    <w:rsid w:val="00470AA0"/>
    <w:rsid w:val="00470CA9"/>
    <w:rsid w:val="00470DC5"/>
    <w:rsid w:val="00471F40"/>
    <w:rsid w:val="00472D45"/>
    <w:rsid w:val="0047348A"/>
    <w:rsid w:val="0047411A"/>
    <w:rsid w:val="00474DC9"/>
    <w:rsid w:val="00475384"/>
    <w:rsid w:val="00475430"/>
    <w:rsid w:val="00475EFE"/>
    <w:rsid w:val="004764A9"/>
    <w:rsid w:val="0048017C"/>
    <w:rsid w:val="0048021A"/>
    <w:rsid w:val="004803D2"/>
    <w:rsid w:val="004809B0"/>
    <w:rsid w:val="0048100E"/>
    <w:rsid w:val="00481059"/>
    <w:rsid w:val="00481503"/>
    <w:rsid w:val="00481FFF"/>
    <w:rsid w:val="00482843"/>
    <w:rsid w:val="0048285F"/>
    <w:rsid w:val="004831F5"/>
    <w:rsid w:val="0048345E"/>
    <w:rsid w:val="00483FB0"/>
    <w:rsid w:val="0048488D"/>
    <w:rsid w:val="00484ADA"/>
    <w:rsid w:val="00484CF3"/>
    <w:rsid w:val="00484D9A"/>
    <w:rsid w:val="004852A1"/>
    <w:rsid w:val="0048540F"/>
    <w:rsid w:val="00485726"/>
    <w:rsid w:val="00485880"/>
    <w:rsid w:val="0048589D"/>
    <w:rsid w:val="00485A23"/>
    <w:rsid w:val="00485D7E"/>
    <w:rsid w:val="004866F3"/>
    <w:rsid w:val="00486CF4"/>
    <w:rsid w:val="0049017D"/>
    <w:rsid w:val="00490AD6"/>
    <w:rsid w:val="00490CBB"/>
    <w:rsid w:val="0049151F"/>
    <w:rsid w:val="00491782"/>
    <w:rsid w:val="00491C40"/>
    <w:rsid w:val="00491C89"/>
    <w:rsid w:val="004932F4"/>
    <w:rsid w:val="0049377D"/>
    <w:rsid w:val="00494004"/>
    <w:rsid w:val="004946DE"/>
    <w:rsid w:val="00494947"/>
    <w:rsid w:val="00494A76"/>
    <w:rsid w:val="0049566C"/>
    <w:rsid w:val="00496037"/>
    <w:rsid w:val="00497368"/>
    <w:rsid w:val="0049764A"/>
    <w:rsid w:val="004978C6"/>
    <w:rsid w:val="00497E17"/>
    <w:rsid w:val="004A075A"/>
    <w:rsid w:val="004A113C"/>
    <w:rsid w:val="004A1356"/>
    <w:rsid w:val="004A1706"/>
    <w:rsid w:val="004A18FB"/>
    <w:rsid w:val="004A1E10"/>
    <w:rsid w:val="004A37B2"/>
    <w:rsid w:val="004A37B5"/>
    <w:rsid w:val="004A3F23"/>
    <w:rsid w:val="004A410F"/>
    <w:rsid w:val="004A49BA"/>
    <w:rsid w:val="004A52CC"/>
    <w:rsid w:val="004A5592"/>
    <w:rsid w:val="004A6120"/>
    <w:rsid w:val="004A64F7"/>
    <w:rsid w:val="004A7F15"/>
    <w:rsid w:val="004B0EE4"/>
    <w:rsid w:val="004B2380"/>
    <w:rsid w:val="004B26EA"/>
    <w:rsid w:val="004B2967"/>
    <w:rsid w:val="004B43EE"/>
    <w:rsid w:val="004B4B0E"/>
    <w:rsid w:val="004B4B60"/>
    <w:rsid w:val="004B50CE"/>
    <w:rsid w:val="004B5689"/>
    <w:rsid w:val="004B61EF"/>
    <w:rsid w:val="004B6710"/>
    <w:rsid w:val="004B690A"/>
    <w:rsid w:val="004B7008"/>
    <w:rsid w:val="004B73F2"/>
    <w:rsid w:val="004B7B38"/>
    <w:rsid w:val="004B7BDF"/>
    <w:rsid w:val="004B7E71"/>
    <w:rsid w:val="004C06FF"/>
    <w:rsid w:val="004C08DA"/>
    <w:rsid w:val="004C1100"/>
    <w:rsid w:val="004C1173"/>
    <w:rsid w:val="004C130C"/>
    <w:rsid w:val="004C1E49"/>
    <w:rsid w:val="004C1E6A"/>
    <w:rsid w:val="004C3051"/>
    <w:rsid w:val="004C30D1"/>
    <w:rsid w:val="004C370D"/>
    <w:rsid w:val="004C3C24"/>
    <w:rsid w:val="004C46D9"/>
    <w:rsid w:val="004C49EA"/>
    <w:rsid w:val="004C4CB7"/>
    <w:rsid w:val="004C4D49"/>
    <w:rsid w:val="004C5799"/>
    <w:rsid w:val="004C5DDF"/>
    <w:rsid w:val="004C66E2"/>
    <w:rsid w:val="004C68BB"/>
    <w:rsid w:val="004D0CCD"/>
    <w:rsid w:val="004D0CDE"/>
    <w:rsid w:val="004D0EB3"/>
    <w:rsid w:val="004D128B"/>
    <w:rsid w:val="004D133B"/>
    <w:rsid w:val="004D17F6"/>
    <w:rsid w:val="004D18AA"/>
    <w:rsid w:val="004D21A5"/>
    <w:rsid w:val="004D241E"/>
    <w:rsid w:val="004D27D1"/>
    <w:rsid w:val="004D344D"/>
    <w:rsid w:val="004D3D0A"/>
    <w:rsid w:val="004D4E95"/>
    <w:rsid w:val="004D57CB"/>
    <w:rsid w:val="004D6A5C"/>
    <w:rsid w:val="004D6F63"/>
    <w:rsid w:val="004D7326"/>
    <w:rsid w:val="004E036C"/>
    <w:rsid w:val="004E2A37"/>
    <w:rsid w:val="004E3857"/>
    <w:rsid w:val="004E3E77"/>
    <w:rsid w:val="004E445A"/>
    <w:rsid w:val="004E5070"/>
    <w:rsid w:val="004E5381"/>
    <w:rsid w:val="004E67A4"/>
    <w:rsid w:val="004E6C3B"/>
    <w:rsid w:val="004E771B"/>
    <w:rsid w:val="004E7F40"/>
    <w:rsid w:val="004F07AE"/>
    <w:rsid w:val="004F0830"/>
    <w:rsid w:val="004F12E3"/>
    <w:rsid w:val="004F1A4D"/>
    <w:rsid w:val="004F21FA"/>
    <w:rsid w:val="004F3EA0"/>
    <w:rsid w:val="004F4217"/>
    <w:rsid w:val="004F4766"/>
    <w:rsid w:val="004F4980"/>
    <w:rsid w:val="004F536B"/>
    <w:rsid w:val="004F56A0"/>
    <w:rsid w:val="004F6898"/>
    <w:rsid w:val="004F6BEF"/>
    <w:rsid w:val="004F7533"/>
    <w:rsid w:val="004F7609"/>
    <w:rsid w:val="00500F08"/>
    <w:rsid w:val="00501C4B"/>
    <w:rsid w:val="005023B7"/>
    <w:rsid w:val="005039D6"/>
    <w:rsid w:val="0050430C"/>
    <w:rsid w:val="00504B5A"/>
    <w:rsid w:val="0050528F"/>
    <w:rsid w:val="00505374"/>
    <w:rsid w:val="005054BD"/>
    <w:rsid w:val="005069DD"/>
    <w:rsid w:val="00506A01"/>
    <w:rsid w:val="005077E4"/>
    <w:rsid w:val="00507FE6"/>
    <w:rsid w:val="00510927"/>
    <w:rsid w:val="005127A3"/>
    <w:rsid w:val="00512A21"/>
    <w:rsid w:val="005132D1"/>
    <w:rsid w:val="00514018"/>
    <w:rsid w:val="005152B0"/>
    <w:rsid w:val="00515A1A"/>
    <w:rsid w:val="005164C7"/>
    <w:rsid w:val="00516D8F"/>
    <w:rsid w:val="005172B3"/>
    <w:rsid w:val="00517484"/>
    <w:rsid w:val="0051776D"/>
    <w:rsid w:val="0052059E"/>
    <w:rsid w:val="00521B0A"/>
    <w:rsid w:val="00521D1E"/>
    <w:rsid w:val="00521E69"/>
    <w:rsid w:val="00522A49"/>
    <w:rsid w:val="00522C3D"/>
    <w:rsid w:val="00523330"/>
    <w:rsid w:val="00524C57"/>
    <w:rsid w:val="00525511"/>
    <w:rsid w:val="00525705"/>
    <w:rsid w:val="00525990"/>
    <w:rsid w:val="00526B74"/>
    <w:rsid w:val="0052719D"/>
    <w:rsid w:val="0053019F"/>
    <w:rsid w:val="005301C7"/>
    <w:rsid w:val="005304DC"/>
    <w:rsid w:val="00530EBD"/>
    <w:rsid w:val="005317A9"/>
    <w:rsid w:val="00531DED"/>
    <w:rsid w:val="005324BE"/>
    <w:rsid w:val="005326EB"/>
    <w:rsid w:val="00532D86"/>
    <w:rsid w:val="005330F4"/>
    <w:rsid w:val="00533EAB"/>
    <w:rsid w:val="005345B4"/>
    <w:rsid w:val="0053538D"/>
    <w:rsid w:val="00535A28"/>
    <w:rsid w:val="0053677D"/>
    <w:rsid w:val="00540190"/>
    <w:rsid w:val="00541F5C"/>
    <w:rsid w:val="005420C5"/>
    <w:rsid w:val="00542333"/>
    <w:rsid w:val="00542461"/>
    <w:rsid w:val="00543321"/>
    <w:rsid w:val="00543689"/>
    <w:rsid w:val="005447D4"/>
    <w:rsid w:val="00545985"/>
    <w:rsid w:val="00546366"/>
    <w:rsid w:val="00546876"/>
    <w:rsid w:val="005470C6"/>
    <w:rsid w:val="0054761B"/>
    <w:rsid w:val="00547621"/>
    <w:rsid w:val="00547706"/>
    <w:rsid w:val="0054779C"/>
    <w:rsid w:val="00547845"/>
    <w:rsid w:val="00550420"/>
    <w:rsid w:val="00550BE0"/>
    <w:rsid w:val="005514A8"/>
    <w:rsid w:val="00551826"/>
    <w:rsid w:val="00552273"/>
    <w:rsid w:val="0055273B"/>
    <w:rsid w:val="00554506"/>
    <w:rsid w:val="005557C7"/>
    <w:rsid w:val="005559E4"/>
    <w:rsid w:val="00556A54"/>
    <w:rsid w:val="00556B1D"/>
    <w:rsid w:val="00560006"/>
    <w:rsid w:val="0056096E"/>
    <w:rsid w:val="005609A4"/>
    <w:rsid w:val="00561DBE"/>
    <w:rsid w:val="00562C72"/>
    <w:rsid w:val="005632CD"/>
    <w:rsid w:val="0056386C"/>
    <w:rsid w:val="00564067"/>
    <w:rsid w:val="00564117"/>
    <w:rsid w:val="00565B71"/>
    <w:rsid w:val="00565D13"/>
    <w:rsid w:val="00565ED1"/>
    <w:rsid w:val="005663F7"/>
    <w:rsid w:val="00566425"/>
    <w:rsid w:val="005670A9"/>
    <w:rsid w:val="0057027B"/>
    <w:rsid w:val="005705FD"/>
    <w:rsid w:val="00570F0D"/>
    <w:rsid w:val="00571282"/>
    <w:rsid w:val="0057128D"/>
    <w:rsid w:val="00571D74"/>
    <w:rsid w:val="00572114"/>
    <w:rsid w:val="005723A2"/>
    <w:rsid w:val="00572862"/>
    <w:rsid w:val="00572875"/>
    <w:rsid w:val="00573465"/>
    <w:rsid w:val="005740F6"/>
    <w:rsid w:val="005746CC"/>
    <w:rsid w:val="00574F74"/>
    <w:rsid w:val="005750FD"/>
    <w:rsid w:val="00575BEE"/>
    <w:rsid w:val="00577341"/>
    <w:rsid w:val="005800E3"/>
    <w:rsid w:val="0058051C"/>
    <w:rsid w:val="005814F0"/>
    <w:rsid w:val="00581AB8"/>
    <w:rsid w:val="00581F62"/>
    <w:rsid w:val="00583C40"/>
    <w:rsid w:val="00584424"/>
    <w:rsid w:val="005846D2"/>
    <w:rsid w:val="005849A6"/>
    <w:rsid w:val="005853E7"/>
    <w:rsid w:val="00585A0B"/>
    <w:rsid w:val="0058607C"/>
    <w:rsid w:val="005865D4"/>
    <w:rsid w:val="005869A9"/>
    <w:rsid w:val="00586AF3"/>
    <w:rsid w:val="00586DA6"/>
    <w:rsid w:val="00586DE1"/>
    <w:rsid w:val="00587001"/>
    <w:rsid w:val="005874C9"/>
    <w:rsid w:val="00587892"/>
    <w:rsid w:val="00587F95"/>
    <w:rsid w:val="00590462"/>
    <w:rsid w:val="0059182D"/>
    <w:rsid w:val="005920D8"/>
    <w:rsid w:val="00592836"/>
    <w:rsid w:val="00593900"/>
    <w:rsid w:val="00594716"/>
    <w:rsid w:val="00594862"/>
    <w:rsid w:val="00594937"/>
    <w:rsid w:val="00594ADE"/>
    <w:rsid w:val="005950D5"/>
    <w:rsid w:val="0059588B"/>
    <w:rsid w:val="005959CF"/>
    <w:rsid w:val="00595FF9"/>
    <w:rsid w:val="00596C84"/>
    <w:rsid w:val="00597336"/>
    <w:rsid w:val="005A051D"/>
    <w:rsid w:val="005A0DF2"/>
    <w:rsid w:val="005A1542"/>
    <w:rsid w:val="005A1746"/>
    <w:rsid w:val="005A1772"/>
    <w:rsid w:val="005A1B24"/>
    <w:rsid w:val="005A2782"/>
    <w:rsid w:val="005A41D8"/>
    <w:rsid w:val="005A4E70"/>
    <w:rsid w:val="005A52AB"/>
    <w:rsid w:val="005A59B8"/>
    <w:rsid w:val="005A5A1A"/>
    <w:rsid w:val="005A5BD2"/>
    <w:rsid w:val="005A62E9"/>
    <w:rsid w:val="005A692E"/>
    <w:rsid w:val="005A6C40"/>
    <w:rsid w:val="005A6E44"/>
    <w:rsid w:val="005A6F17"/>
    <w:rsid w:val="005A7457"/>
    <w:rsid w:val="005A7C09"/>
    <w:rsid w:val="005B0E3B"/>
    <w:rsid w:val="005B10E6"/>
    <w:rsid w:val="005B1425"/>
    <w:rsid w:val="005B14A0"/>
    <w:rsid w:val="005B20F1"/>
    <w:rsid w:val="005B26F9"/>
    <w:rsid w:val="005B3F02"/>
    <w:rsid w:val="005B422E"/>
    <w:rsid w:val="005B4643"/>
    <w:rsid w:val="005B4B44"/>
    <w:rsid w:val="005B4F42"/>
    <w:rsid w:val="005B504C"/>
    <w:rsid w:val="005B521E"/>
    <w:rsid w:val="005B6036"/>
    <w:rsid w:val="005B625A"/>
    <w:rsid w:val="005B7138"/>
    <w:rsid w:val="005B716F"/>
    <w:rsid w:val="005B7581"/>
    <w:rsid w:val="005C17B2"/>
    <w:rsid w:val="005C259D"/>
    <w:rsid w:val="005C2A41"/>
    <w:rsid w:val="005C3C21"/>
    <w:rsid w:val="005C426A"/>
    <w:rsid w:val="005C46DC"/>
    <w:rsid w:val="005C4841"/>
    <w:rsid w:val="005C549E"/>
    <w:rsid w:val="005C5F20"/>
    <w:rsid w:val="005C7338"/>
    <w:rsid w:val="005D05B5"/>
    <w:rsid w:val="005D120B"/>
    <w:rsid w:val="005D1921"/>
    <w:rsid w:val="005D1CEC"/>
    <w:rsid w:val="005D1FE1"/>
    <w:rsid w:val="005D2F66"/>
    <w:rsid w:val="005D391D"/>
    <w:rsid w:val="005D3CE5"/>
    <w:rsid w:val="005D4D54"/>
    <w:rsid w:val="005D51C6"/>
    <w:rsid w:val="005D526B"/>
    <w:rsid w:val="005D6E74"/>
    <w:rsid w:val="005D7706"/>
    <w:rsid w:val="005D7D96"/>
    <w:rsid w:val="005E008D"/>
    <w:rsid w:val="005E0E66"/>
    <w:rsid w:val="005E10FC"/>
    <w:rsid w:val="005E170F"/>
    <w:rsid w:val="005E18B9"/>
    <w:rsid w:val="005E244B"/>
    <w:rsid w:val="005E304A"/>
    <w:rsid w:val="005E309D"/>
    <w:rsid w:val="005E3516"/>
    <w:rsid w:val="005E3520"/>
    <w:rsid w:val="005E3A99"/>
    <w:rsid w:val="005E403D"/>
    <w:rsid w:val="005E44D2"/>
    <w:rsid w:val="005E49BE"/>
    <w:rsid w:val="005E49CD"/>
    <w:rsid w:val="005E5580"/>
    <w:rsid w:val="005E5689"/>
    <w:rsid w:val="005E5F38"/>
    <w:rsid w:val="005E6D24"/>
    <w:rsid w:val="005F006A"/>
    <w:rsid w:val="005F04B9"/>
    <w:rsid w:val="005F0761"/>
    <w:rsid w:val="005F1775"/>
    <w:rsid w:val="005F233C"/>
    <w:rsid w:val="005F370A"/>
    <w:rsid w:val="005F3B45"/>
    <w:rsid w:val="005F4376"/>
    <w:rsid w:val="005F508D"/>
    <w:rsid w:val="005F5313"/>
    <w:rsid w:val="005F562D"/>
    <w:rsid w:val="005F6311"/>
    <w:rsid w:val="005F722C"/>
    <w:rsid w:val="005F7268"/>
    <w:rsid w:val="005F732F"/>
    <w:rsid w:val="005F75D5"/>
    <w:rsid w:val="005F7A37"/>
    <w:rsid w:val="005F7C5C"/>
    <w:rsid w:val="005F7ECC"/>
    <w:rsid w:val="006000A9"/>
    <w:rsid w:val="00600C37"/>
    <w:rsid w:val="00601D94"/>
    <w:rsid w:val="0060232A"/>
    <w:rsid w:val="0060251D"/>
    <w:rsid w:val="00603FD4"/>
    <w:rsid w:val="006040A0"/>
    <w:rsid w:val="0060418A"/>
    <w:rsid w:val="00605147"/>
    <w:rsid w:val="006053ED"/>
    <w:rsid w:val="00605741"/>
    <w:rsid w:val="0060585E"/>
    <w:rsid w:val="00605D65"/>
    <w:rsid w:val="00606019"/>
    <w:rsid w:val="0060660D"/>
    <w:rsid w:val="00606B67"/>
    <w:rsid w:val="006079A5"/>
    <w:rsid w:val="00611AF7"/>
    <w:rsid w:val="00611EA8"/>
    <w:rsid w:val="006124D2"/>
    <w:rsid w:val="00612545"/>
    <w:rsid w:val="00612875"/>
    <w:rsid w:val="00613A6B"/>
    <w:rsid w:val="006141D6"/>
    <w:rsid w:val="00614795"/>
    <w:rsid w:val="00614D3D"/>
    <w:rsid w:val="0061547F"/>
    <w:rsid w:val="00615836"/>
    <w:rsid w:val="00616A20"/>
    <w:rsid w:val="00616A8D"/>
    <w:rsid w:val="00616BC2"/>
    <w:rsid w:val="00617F89"/>
    <w:rsid w:val="00620A72"/>
    <w:rsid w:val="0062134A"/>
    <w:rsid w:val="00621C02"/>
    <w:rsid w:val="0062282B"/>
    <w:rsid w:val="00623586"/>
    <w:rsid w:val="0062479D"/>
    <w:rsid w:val="00625658"/>
    <w:rsid w:val="00625873"/>
    <w:rsid w:val="006258DB"/>
    <w:rsid w:val="00625955"/>
    <w:rsid w:val="00625B03"/>
    <w:rsid w:val="00625D57"/>
    <w:rsid w:val="00625DFD"/>
    <w:rsid w:val="006261D7"/>
    <w:rsid w:val="00626B35"/>
    <w:rsid w:val="00626C00"/>
    <w:rsid w:val="00627916"/>
    <w:rsid w:val="00627E09"/>
    <w:rsid w:val="0063025C"/>
    <w:rsid w:val="006306AA"/>
    <w:rsid w:val="00630760"/>
    <w:rsid w:val="0063102F"/>
    <w:rsid w:val="006319E5"/>
    <w:rsid w:val="00631BB4"/>
    <w:rsid w:val="00632793"/>
    <w:rsid w:val="00632C08"/>
    <w:rsid w:val="0063309F"/>
    <w:rsid w:val="006332E4"/>
    <w:rsid w:val="00634172"/>
    <w:rsid w:val="00634183"/>
    <w:rsid w:val="00634551"/>
    <w:rsid w:val="00634AEF"/>
    <w:rsid w:val="00634BBF"/>
    <w:rsid w:val="00634CE3"/>
    <w:rsid w:val="00635655"/>
    <w:rsid w:val="00635A27"/>
    <w:rsid w:val="0063643D"/>
    <w:rsid w:val="0063663F"/>
    <w:rsid w:val="00636863"/>
    <w:rsid w:val="006368F1"/>
    <w:rsid w:val="00636AFF"/>
    <w:rsid w:val="0063732A"/>
    <w:rsid w:val="00637449"/>
    <w:rsid w:val="006375A1"/>
    <w:rsid w:val="00637992"/>
    <w:rsid w:val="00637DF1"/>
    <w:rsid w:val="00637DF3"/>
    <w:rsid w:val="0064034D"/>
    <w:rsid w:val="0064318C"/>
    <w:rsid w:val="006431C8"/>
    <w:rsid w:val="0064368E"/>
    <w:rsid w:val="00643855"/>
    <w:rsid w:val="00643B11"/>
    <w:rsid w:val="00643C8B"/>
    <w:rsid w:val="0064452A"/>
    <w:rsid w:val="0064566E"/>
    <w:rsid w:val="00645966"/>
    <w:rsid w:val="00645CF3"/>
    <w:rsid w:val="00646339"/>
    <w:rsid w:val="00646B6E"/>
    <w:rsid w:val="00646D14"/>
    <w:rsid w:val="0064754D"/>
    <w:rsid w:val="00647646"/>
    <w:rsid w:val="00647AF2"/>
    <w:rsid w:val="00647C00"/>
    <w:rsid w:val="00647C73"/>
    <w:rsid w:val="00647CA0"/>
    <w:rsid w:val="00651889"/>
    <w:rsid w:val="00651B1F"/>
    <w:rsid w:val="00651BFD"/>
    <w:rsid w:val="00651FBA"/>
    <w:rsid w:val="00652028"/>
    <w:rsid w:val="00653A5A"/>
    <w:rsid w:val="0065445B"/>
    <w:rsid w:val="00654607"/>
    <w:rsid w:val="006548C5"/>
    <w:rsid w:val="00654907"/>
    <w:rsid w:val="00655399"/>
    <w:rsid w:val="0065648A"/>
    <w:rsid w:val="00656794"/>
    <w:rsid w:val="00656E0D"/>
    <w:rsid w:val="00657953"/>
    <w:rsid w:val="00657C3E"/>
    <w:rsid w:val="006609FF"/>
    <w:rsid w:val="00660BA0"/>
    <w:rsid w:val="00661692"/>
    <w:rsid w:val="006621F7"/>
    <w:rsid w:val="00662215"/>
    <w:rsid w:val="00662B20"/>
    <w:rsid w:val="00665202"/>
    <w:rsid w:val="0066642A"/>
    <w:rsid w:val="006667A9"/>
    <w:rsid w:val="006667B1"/>
    <w:rsid w:val="00666A6F"/>
    <w:rsid w:val="00666D23"/>
    <w:rsid w:val="00670BA2"/>
    <w:rsid w:val="00670C4E"/>
    <w:rsid w:val="0067107C"/>
    <w:rsid w:val="00672FBF"/>
    <w:rsid w:val="00673C2B"/>
    <w:rsid w:val="00673E4E"/>
    <w:rsid w:val="0067466F"/>
    <w:rsid w:val="006747DA"/>
    <w:rsid w:val="00674863"/>
    <w:rsid w:val="00674B63"/>
    <w:rsid w:val="00674C5C"/>
    <w:rsid w:val="0067561B"/>
    <w:rsid w:val="00675859"/>
    <w:rsid w:val="00677795"/>
    <w:rsid w:val="00680006"/>
    <w:rsid w:val="00680B48"/>
    <w:rsid w:val="00680B57"/>
    <w:rsid w:val="00680C3A"/>
    <w:rsid w:val="00680DE1"/>
    <w:rsid w:val="006815D8"/>
    <w:rsid w:val="00681F24"/>
    <w:rsid w:val="006821B8"/>
    <w:rsid w:val="006823D2"/>
    <w:rsid w:val="006825A9"/>
    <w:rsid w:val="006829F1"/>
    <w:rsid w:val="0068321C"/>
    <w:rsid w:val="0068322A"/>
    <w:rsid w:val="006834B5"/>
    <w:rsid w:val="00683847"/>
    <w:rsid w:val="00684395"/>
    <w:rsid w:val="00684D5D"/>
    <w:rsid w:val="00684E0F"/>
    <w:rsid w:val="00685D43"/>
    <w:rsid w:val="0068616B"/>
    <w:rsid w:val="006862CC"/>
    <w:rsid w:val="00686307"/>
    <w:rsid w:val="00686E5C"/>
    <w:rsid w:val="006872FF"/>
    <w:rsid w:val="0068791A"/>
    <w:rsid w:val="00687B94"/>
    <w:rsid w:val="00687DFC"/>
    <w:rsid w:val="006904EB"/>
    <w:rsid w:val="00690D34"/>
    <w:rsid w:val="00691AF6"/>
    <w:rsid w:val="006930F5"/>
    <w:rsid w:val="006937B7"/>
    <w:rsid w:val="006937EF"/>
    <w:rsid w:val="0069387C"/>
    <w:rsid w:val="00693EB0"/>
    <w:rsid w:val="00694A83"/>
    <w:rsid w:val="00694C98"/>
    <w:rsid w:val="00695054"/>
    <w:rsid w:val="006951DA"/>
    <w:rsid w:val="00695B24"/>
    <w:rsid w:val="00695CCB"/>
    <w:rsid w:val="00696113"/>
    <w:rsid w:val="006967DF"/>
    <w:rsid w:val="00696B64"/>
    <w:rsid w:val="00696C64"/>
    <w:rsid w:val="00696CB9"/>
    <w:rsid w:val="0069717F"/>
    <w:rsid w:val="00697741"/>
    <w:rsid w:val="00697751"/>
    <w:rsid w:val="006A04AB"/>
    <w:rsid w:val="006A0996"/>
    <w:rsid w:val="006A2824"/>
    <w:rsid w:val="006A2C9E"/>
    <w:rsid w:val="006A2CB3"/>
    <w:rsid w:val="006A2E4B"/>
    <w:rsid w:val="006A33BB"/>
    <w:rsid w:val="006A4346"/>
    <w:rsid w:val="006A66D4"/>
    <w:rsid w:val="006A66E0"/>
    <w:rsid w:val="006A671F"/>
    <w:rsid w:val="006A7EA2"/>
    <w:rsid w:val="006B0277"/>
    <w:rsid w:val="006B02A8"/>
    <w:rsid w:val="006B060C"/>
    <w:rsid w:val="006B0996"/>
    <w:rsid w:val="006B0BC9"/>
    <w:rsid w:val="006B1944"/>
    <w:rsid w:val="006B1EBE"/>
    <w:rsid w:val="006B2069"/>
    <w:rsid w:val="006B2775"/>
    <w:rsid w:val="006B2B96"/>
    <w:rsid w:val="006B2FF1"/>
    <w:rsid w:val="006B531F"/>
    <w:rsid w:val="006B5A04"/>
    <w:rsid w:val="006B5C7F"/>
    <w:rsid w:val="006B60E0"/>
    <w:rsid w:val="006B6679"/>
    <w:rsid w:val="006B761E"/>
    <w:rsid w:val="006B7900"/>
    <w:rsid w:val="006B7FA7"/>
    <w:rsid w:val="006C0369"/>
    <w:rsid w:val="006C050F"/>
    <w:rsid w:val="006C0BAA"/>
    <w:rsid w:val="006C1120"/>
    <w:rsid w:val="006C223A"/>
    <w:rsid w:val="006C25DE"/>
    <w:rsid w:val="006C268D"/>
    <w:rsid w:val="006C2F05"/>
    <w:rsid w:val="006C37AD"/>
    <w:rsid w:val="006C3FDB"/>
    <w:rsid w:val="006C4D35"/>
    <w:rsid w:val="006C5199"/>
    <w:rsid w:val="006C5345"/>
    <w:rsid w:val="006C591D"/>
    <w:rsid w:val="006C59D0"/>
    <w:rsid w:val="006C6129"/>
    <w:rsid w:val="006C6479"/>
    <w:rsid w:val="006C6534"/>
    <w:rsid w:val="006C6BD3"/>
    <w:rsid w:val="006C788D"/>
    <w:rsid w:val="006D0169"/>
    <w:rsid w:val="006D035B"/>
    <w:rsid w:val="006D211E"/>
    <w:rsid w:val="006D2A23"/>
    <w:rsid w:val="006D2B24"/>
    <w:rsid w:val="006D2BB1"/>
    <w:rsid w:val="006D2BB4"/>
    <w:rsid w:val="006D3184"/>
    <w:rsid w:val="006D364C"/>
    <w:rsid w:val="006D3B15"/>
    <w:rsid w:val="006D4642"/>
    <w:rsid w:val="006D48D5"/>
    <w:rsid w:val="006D58BD"/>
    <w:rsid w:val="006D67E4"/>
    <w:rsid w:val="006E125B"/>
    <w:rsid w:val="006E2D6F"/>
    <w:rsid w:val="006E338D"/>
    <w:rsid w:val="006E3585"/>
    <w:rsid w:val="006E41E8"/>
    <w:rsid w:val="006E442C"/>
    <w:rsid w:val="006E45A1"/>
    <w:rsid w:val="006E45FF"/>
    <w:rsid w:val="006E609E"/>
    <w:rsid w:val="006E77F7"/>
    <w:rsid w:val="006E7AEE"/>
    <w:rsid w:val="006E7F8C"/>
    <w:rsid w:val="006F0C0F"/>
    <w:rsid w:val="006F1092"/>
    <w:rsid w:val="006F14F7"/>
    <w:rsid w:val="006F1EAD"/>
    <w:rsid w:val="006F2217"/>
    <w:rsid w:val="006F2D8D"/>
    <w:rsid w:val="006F32B9"/>
    <w:rsid w:val="006F342F"/>
    <w:rsid w:val="006F3A18"/>
    <w:rsid w:val="006F4DF4"/>
    <w:rsid w:val="006F5411"/>
    <w:rsid w:val="006F54D3"/>
    <w:rsid w:val="006F595E"/>
    <w:rsid w:val="006F6826"/>
    <w:rsid w:val="006F6D74"/>
    <w:rsid w:val="006F6F7F"/>
    <w:rsid w:val="006F76CC"/>
    <w:rsid w:val="006F7843"/>
    <w:rsid w:val="0070000E"/>
    <w:rsid w:val="0070257C"/>
    <w:rsid w:val="00702B33"/>
    <w:rsid w:val="00703287"/>
    <w:rsid w:val="007037F6"/>
    <w:rsid w:val="00703D12"/>
    <w:rsid w:val="007040C1"/>
    <w:rsid w:val="00705A75"/>
    <w:rsid w:val="00705AC2"/>
    <w:rsid w:val="0070614E"/>
    <w:rsid w:val="00706370"/>
    <w:rsid w:val="00706AD4"/>
    <w:rsid w:val="0070786E"/>
    <w:rsid w:val="00707A15"/>
    <w:rsid w:val="00707C39"/>
    <w:rsid w:val="00710329"/>
    <w:rsid w:val="007103D3"/>
    <w:rsid w:val="007105AF"/>
    <w:rsid w:val="00710E99"/>
    <w:rsid w:val="0071155B"/>
    <w:rsid w:val="007118F8"/>
    <w:rsid w:val="00715795"/>
    <w:rsid w:val="00715C40"/>
    <w:rsid w:val="00715DA8"/>
    <w:rsid w:val="007165D8"/>
    <w:rsid w:val="00716CCC"/>
    <w:rsid w:val="00716F48"/>
    <w:rsid w:val="00717AAF"/>
    <w:rsid w:val="00717BDB"/>
    <w:rsid w:val="00720349"/>
    <w:rsid w:val="007203F5"/>
    <w:rsid w:val="007217AC"/>
    <w:rsid w:val="00721CB1"/>
    <w:rsid w:val="00721E4E"/>
    <w:rsid w:val="00722A9A"/>
    <w:rsid w:val="007238B9"/>
    <w:rsid w:val="0072450C"/>
    <w:rsid w:val="0072459E"/>
    <w:rsid w:val="007252C6"/>
    <w:rsid w:val="00725D1D"/>
    <w:rsid w:val="00726D86"/>
    <w:rsid w:val="00726F34"/>
    <w:rsid w:val="00726FF6"/>
    <w:rsid w:val="00727131"/>
    <w:rsid w:val="007302B8"/>
    <w:rsid w:val="0073109D"/>
    <w:rsid w:val="00731B55"/>
    <w:rsid w:val="00731F8F"/>
    <w:rsid w:val="00732242"/>
    <w:rsid w:val="00733182"/>
    <w:rsid w:val="00733981"/>
    <w:rsid w:val="00733B70"/>
    <w:rsid w:val="00733DCC"/>
    <w:rsid w:val="00733E0B"/>
    <w:rsid w:val="00734C47"/>
    <w:rsid w:val="0073503C"/>
    <w:rsid w:val="007352A5"/>
    <w:rsid w:val="00735380"/>
    <w:rsid w:val="00735E55"/>
    <w:rsid w:val="0073627F"/>
    <w:rsid w:val="0073666F"/>
    <w:rsid w:val="007366CE"/>
    <w:rsid w:val="00736907"/>
    <w:rsid w:val="00736DE3"/>
    <w:rsid w:val="00736DEB"/>
    <w:rsid w:val="0074095F"/>
    <w:rsid w:val="00740BB3"/>
    <w:rsid w:val="007418D9"/>
    <w:rsid w:val="00741FDA"/>
    <w:rsid w:val="00742313"/>
    <w:rsid w:val="0074238D"/>
    <w:rsid w:val="007424AC"/>
    <w:rsid w:val="0074277C"/>
    <w:rsid w:val="007428B3"/>
    <w:rsid w:val="00743194"/>
    <w:rsid w:val="00743D23"/>
    <w:rsid w:val="00743FE4"/>
    <w:rsid w:val="007445BF"/>
    <w:rsid w:val="00746789"/>
    <w:rsid w:val="00746815"/>
    <w:rsid w:val="00746DCE"/>
    <w:rsid w:val="007473BC"/>
    <w:rsid w:val="0074796C"/>
    <w:rsid w:val="00747A68"/>
    <w:rsid w:val="00747A69"/>
    <w:rsid w:val="00747D1A"/>
    <w:rsid w:val="00750852"/>
    <w:rsid w:val="00750B63"/>
    <w:rsid w:val="00750CD0"/>
    <w:rsid w:val="00751030"/>
    <w:rsid w:val="0075137A"/>
    <w:rsid w:val="00752085"/>
    <w:rsid w:val="00752294"/>
    <w:rsid w:val="0075237E"/>
    <w:rsid w:val="007524FB"/>
    <w:rsid w:val="00752603"/>
    <w:rsid w:val="007527E6"/>
    <w:rsid w:val="007530CC"/>
    <w:rsid w:val="00753C9A"/>
    <w:rsid w:val="00755A6C"/>
    <w:rsid w:val="00755CFC"/>
    <w:rsid w:val="00755E69"/>
    <w:rsid w:val="0075646C"/>
    <w:rsid w:val="0075791F"/>
    <w:rsid w:val="0076048B"/>
    <w:rsid w:val="00760D16"/>
    <w:rsid w:val="00760F78"/>
    <w:rsid w:val="00761C34"/>
    <w:rsid w:val="00762562"/>
    <w:rsid w:val="00763415"/>
    <w:rsid w:val="0076379F"/>
    <w:rsid w:val="007638C3"/>
    <w:rsid w:val="00763C81"/>
    <w:rsid w:val="007643F1"/>
    <w:rsid w:val="007649A4"/>
    <w:rsid w:val="00764FB4"/>
    <w:rsid w:val="007652E1"/>
    <w:rsid w:val="00765E13"/>
    <w:rsid w:val="00765F46"/>
    <w:rsid w:val="0076606D"/>
    <w:rsid w:val="00766114"/>
    <w:rsid w:val="0076625F"/>
    <w:rsid w:val="00766789"/>
    <w:rsid w:val="0076696F"/>
    <w:rsid w:val="00766E35"/>
    <w:rsid w:val="00766F27"/>
    <w:rsid w:val="00767998"/>
    <w:rsid w:val="00770137"/>
    <w:rsid w:val="00770FE4"/>
    <w:rsid w:val="00771A1B"/>
    <w:rsid w:val="00771A4F"/>
    <w:rsid w:val="00771EAE"/>
    <w:rsid w:val="0077280D"/>
    <w:rsid w:val="007735FF"/>
    <w:rsid w:val="0077360B"/>
    <w:rsid w:val="00773947"/>
    <w:rsid w:val="0077481C"/>
    <w:rsid w:val="0077584D"/>
    <w:rsid w:val="00775D16"/>
    <w:rsid w:val="0077638D"/>
    <w:rsid w:val="0077668E"/>
    <w:rsid w:val="00776C07"/>
    <w:rsid w:val="00780822"/>
    <w:rsid w:val="0078107E"/>
    <w:rsid w:val="00781329"/>
    <w:rsid w:val="00781A2E"/>
    <w:rsid w:val="007823BB"/>
    <w:rsid w:val="007823ED"/>
    <w:rsid w:val="007829B8"/>
    <w:rsid w:val="00783284"/>
    <w:rsid w:val="00783B07"/>
    <w:rsid w:val="0078447C"/>
    <w:rsid w:val="00784A75"/>
    <w:rsid w:val="00784DDB"/>
    <w:rsid w:val="00785163"/>
    <w:rsid w:val="00785537"/>
    <w:rsid w:val="00785B9E"/>
    <w:rsid w:val="00785FCF"/>
    <w:rsid w:val="0078613A"/>
    <w:rsid w:val="0078735C"/>
    <w:rsid w:val="00787C8F"/>
    <w:rsid w:val="0079186B"/>
    <w:rsid w:val="00791CE4"/>
    <w:rsid w:val="00791EC5"/>
    <w:rsid w:val="00791F6E"/>
    <w:rsid w:val="007928D9"/>
    <w:rsid w:val="00793B2A"/>
    <w:rsid w:val="00793FB1"/>
    <w:rsid w:val="0079497E"/>
    <w:rsid w:val="00794CC0"/>
    <w:rsid w:val="007951A0"/>
    <w:rsid w:val="00795757"/>
    <w:rsid w:val="0079587F"/>
    <w:rsid w:val="00795CAF"/>
    <w:rsid w:val="00796110"/>
    <w:rsid w:val="007966E8"/>
    <w:rsid w:val="00796B2C"/>
    <w:rsid w:val="00797285"/>
    <w:rsid w:val="00797F39"/>
    <w:rsid w:val="007A0568"/>
    <w:rsid w:val="007A0AA6"/>
    <w:rsid w:val="007A0B3F"/>
    <w:rsid w:val="007A1F27"/>
    <w:rsid w:val="007A3107"/>
    <w:rsid w:val="007A3205"/>
    <w:rsid w:val="007A3240"/>
    <w:rsid w:val="007A349E"/>
    <w:rsid w:val="007A3EF1"/>
    <w:rsid w:val="007A3FF7"/>
    <w:rsid w:val="007A408A"/>
    <w:rsid w:val="007A4579"/>
    <w:rsid w:val="007A4C81"/>
    <w:rsid w:val="007A54BC"/>
    <w:rsid w:val="007A7FBD"/>
    <w:rsid w:val="007B12F4"/>
    <w:rsid w:val="007B19C4"/>
    <w:rsid w:val="007B241B"/>
    <w:rsid w:val="007B3188"/>
    <w:rsid w:val="007B411D"/>
    <w:rsid w:val="007B4624"/>
    <w:rsid w:val="007B47FE"/>
    <w:rsid w:val="007B4AA9"/>
    <w:rsid w:val="007B4E17"/>
    <w:rsid w:val="007B520B"/>
    <w:rsid w:val="007B5885"/>
    <w:rsid w:val="007B5D89"/>
    <w:rsid w:val="007B6889"/>
    <w:rsid w:val="007B693E"/>
    <w:rsid w:val="007B76BF"/>
    <w:rsid w:val="007C0320"/>
    <w:rsid w:val="007C07C4"/>
    <w:rsid w:val="007C14A8"/>
    <w:rsid w:val="007C2C4F"/>
    <w:rsid w:val="007C37F0"/>
    <w:rsid w:val="007C3974"/>
    <w:rsid w:val="007C4278"/>
    <w:rsid w:val="007C44AB"/>
    <w:rsid w:val="007C4F60"/>
    <w:rsid w:val="007C51D8"/>
    <w:rsid w:val="007C6F0E"/>
    <w:rsid w:val="007D0072"/>
    <w:rsid w:val="007D09F4"/>
    <w:rsid w:val="007D1384"/>
    <w:rsid w:val="007D15FB"/>
    <w:rsid w:val="007D1DA8"/>
    <w:rsid w:val="007D20F5"/>
    <w:rsid w:val="007D2821"/>
    <w:rsid w:val="007D4178"/>
    <w:rsid w:val="007D4EBA"/>
    <w:rsid w:val="007D56E4"/>
    <w:rsid w:val="007D5F97"/>
    <w:rsid w:val="007D624F"/>
    <w:rsid w:val="007D6F50"/>
    <w:rsid w:val="007D7BDA"/>
    <w:rsid w:val="007E06CF"/>
    <w:rsid w:val="007E1871"/>
    <w:rsid w:val="007E1A2A"/>
    <w:rsid w:val="007E23BA"/>
    <w:rsid w:val="007E28ED"/>
    <w:rsid w:val="007E32E3"/>
    <w:rsid w:val="007E368E"/>
    <w:rsid w:val="007E3A24"/>
    <w:rsid w:val="007E3CA1"/>
    <w:rsid w:val="007E3CAE"/>
    <w:rsid w:val="007E403A"/>
    <w:rsid w:val="007E4228"/>
    <w:rsid w:val="007E4329"/>
    <w:rsid w:val="007E45E0"/>
    <w:rsid w:val="007E4DF6"/>
    <w:rsid w:val="007E4FBE"/>
    <w:rsid w:val="007E5223"/>
    <w:rsid w:val="007E5FC0"/>
    <w:rsid w:val="007E6B5C"/>
    <w:rsid w:val="007E7056"/>
    <w:rsid w:val="007E759C"/>
    <w:rsid w:val="007E7B46"/>
    <w:rsid w:val="007F1348"/>
    <w:rsid w:val="007F1606"/>
    <w:rsid w:val="007F23F2"/>
    <w:rsid w:val="007F2F50"/>
    <w:rsid w:val="007F30E0"/>
    <w:rsid w:val="007F3491"/>
    <w:rsid w:val="007F3A3D"/>
    <w:rsid w:val="007F4494"/>
    <w:rsid w:val="007F44AA"/>
    <w:rsid w:val="007F4D4F"/>
    <w:rsid w:val="007F5090"/>
    <w:rsid w:val="007F514E"/>
    <w:rsid w:val="007F5639"/>
    <w:rsid w:val="007F5BBE"/>
    <w:rsid w:val="007F5C6D"/>
    <w:rsid w:val="007F6436"/>
    <w:rsid w:val="007F658D"/>
    <w:rsid w:val="007F7307"/>
    <w:rsid w:val="007F735D"/>
    <w:rsid w:val="008008BF"/>
    <w:rsid w:val="008013FC"/>
    <w:rsid w:val="00801514"/>
    <w:rsid w:val="00801615"/>
    <w:rsid w:val="008032B1"/>
    <w:rsid w:val="00803A7D"/>
    <w:rsid w:val="00803F77"/>
    <w:rsid w:val="00805B08"/>
    <w:rsid w:val="00805C5C"/>
    <w:rsid w:val="00805DEC"/>
    <w:rsid w:val="008065C2"/>
    <w:rsid w:val="008069A9"/>
    <w:rsid w:val="00806A77"/>
    <w:rsid w:val="008074A6"/>
    <w:rsid w:val="008079C8"/>
    <w:rsid w:val="008116AF"/>
    <w:rsid w:val="00811785"/>
    <w:rsid w:val="0081256A"/>
    <w:rsid w:val="008130BE"/>
    <w:rsid w:val="00813169"/>
    <w:rsid w:val="00814344"/>
    <w:rsid w:val="008148B1"/>
    <w:rsid w:val="00814C5E"/>
    <w:rsid w:val="0081500F"/>
    <w:rsid w:val="00815833"/>
    <w:rsid w:val="00815D01"/>
    <w:rsid w:val="00815E43"/>
    <w:rsid w:val="0081607E"/>
    <w:rsid w:val="00816154"/>
    <w:rsid w:val="00816963"/>
    <w:rsid w:val="0081736F"/>
    <w:rsid w:val="0081740C"/>
    <w:rsid w:val="00817AB1"/>
    <w:rsid w:val="00817EA3"/>
    <w:rsid w:val="0082086E"/>
    <w:rsid w:val="00820952"/>
    <w:rsid w:val="00820A0B"/>
    <w:rsid w:val="00820EE5"/>
    <w:rsid w:val="008210BA"/>
    <w:rsid w:val="0082140B"/>
    <w:rsid w:val="00821E2B"/>
    <w:rsid w:val="00821F9F"/>
    <w:rsid w:val="0082201A"/>
    <w:rsid w:val="008240DE"/>
    <w:rsid w:val="008246C9"/>
    <w:rsid w:val="00824E55"/>
    <w:rsid w:val="00825014"/>
    <w:rsid w:val="00825B86"/>
    <w:rsid w:val="00825C17"/>
    <w:rsid w:val="008263DA"/>
    <w:rsid w:val="008270E7"/>
    <w:rsid w:val="0082769F"/>
    <w:rsid w:val="00827736"/>
    <w:rsid w:val="00830213"/>
    <w:rsid w:val="00831C72"/>
    <w:rsid w:val="00832325"/>
    <w:rsid w:val="00832641"/>
    <w:rsid w:val="00832682"/>
    <w:rsid w:val="00833BC9"/>
    <w:rsid w:val="00833D62"/>
    <w:rsid w:val="00833F58"/>
    <w:rsid w:val="00835747"/>
    <w:rsid w:val="00835C42"/>
    <w:rsid w:val="00835D65"/>
    <w:rsid w:val="008374E8"/>
    <w:rsid w:val="008375AD"/>
    <w:rsid w:val="008403A9"/>
    <w:rsid w:val="00840EC0"/>
    <w:rsid w:val="008411CD"/>
    <w:rsid w:val="008412A5"/>
    <w:rsid w:val="008420E7"/>
    <w:rsid w:val="008424C5"/>
    <w:rsid w:val="0084264C"/>
    <w:rsid w:val="008429B8"/>
    <w:rsid w:val="00843068"/>
    <w:rsid w:val="00844BB7"/>
    <w:rsid w:val="00844DD6"/>
    <w:rsid w:val="00845B64"/>
    <w:rsid w:val="00845BEC"/>
    <w:rsid w:val="0084607A"/>
    <w:rsid w:val="008462F2"/>
    <w:rsid w:val="008463C8"/>
    <w:rsid w:val="00846C87"/>
    <w:rsid w:val="008475C7"/>
    <w:rsid w:val="00850293"/>
    <w:rsid w:val="0085099A"/>
    <w:rsid w:val="00850A96"/>
    <w:rsid w:val="00850F1C"/>
    <w:rsid w:val="008511CD"/>
    <w:rsid w:val="00851E55"/>
    <w:rsid w:val="00852D26"/>
    <w:rsid w:val="00853468"/>
    <w:rsid w:val="00854851"/>
    <w:rsid w:val="00854953"/>
    <w:rsid w:val="0085531D"/>
    <w:rsid w:val="008554A5"/>
    <w:rsid w:val="00855A91"/>
    <w:rsid w:val="00855D13"/>
    <w:rsid w:val="008569A8"/>
    <w:rsid w:val="00857571"/>
    <w:rsid w:val="00857A84"/>
    <w:rsid w:val="00860A2D"/>
    <w:rsid w:val="00861565"/>
    <w:rsid w:val="008616C5"/>
    <w:rsid w:val="008616D0"/>
    <w:rsid w:val="0086206A"/>
    <w:rsid w:val="00862088"/>
    <w:rsid w:val="00862336"/>
    <w:rsid w:val="008623AF"/>
    <w:rsid w:val="008623F7"/>
    <w:rsid w:val="00862596"/>
    <w:rsid w:val="0086283C"/>
    <w:rsid w:val="00862B6B"/>
    <w:rsid w:val="00862DF1"/>
    <w:rsid w:val="0086336F"/>
    <w:rsid w:val="008633E6"/>
    <w:rsid w:val="00863625"/>
    <w:rsid w:val="00863C4D"/>
    <w:rsid w:val="00864DBC"/>
    <w:rsid w:val="00865329"/>
    <w:rsid w:val="008657D5"/>
    <w:rsid w:val="00865BEF"/>
    <w:rsid w:val="008661D9"/>
    <w:rsid w:val="00866EBD"/>
    <w:rsid w:val="008679D2"/>
    <w:rsid w:val="00867E3D"/>
    <w:rsid w:val="00870FFC"/>
    <w:rsid w:val="00872074"/>
    <w:rsid w:val="00872166"/>
    <w:rsid w:val="00872908"/>
    <w:rsid w:val="0087361B"/>
    <w:rsid w:val="00874457"/>
    <w:rsid w:val="00874811"/>
    <w:rsid w:val="00875C7F"/>
    <w:rsid w:val="0087692F"/>
    <w:rsid w:val="00876B69"/>
    <w:rsid w:val="00876D90"/>
    <w:rsid w:val="00876EB6"/>
    <w:rsid w:val="00877B13"/>
    <w:rsid w:val="00877E77"/>
    <w:rsid w:val="0088026A"/>
    <w:rsid w:val="00880291"/>
    <w:rsid w:val="0088036E"/>
    <w:rsid w:val="00881700"/>
    <w:rsid w:val="008827F5"/>
    <w:rsid w:val="00882952"/>
    <w:rsid w:val="00882C28"/>
    <w:rsid w:val="00883A29"/>
    <w:rsid w:val="008844D5"/>
    <w:rsid w:val="00885152"/>
    <w:rsid w:val="00885AD5"/>
    <w:rsid w:val="00885FC2"/>
    <w:rsid w:val="008869B7"/>
    <w:rsid w:val="008869D3"/>
    <w:rsid w:val="00886EC9"/>
    <w:rsid w:val="00887499"/>
    <w:rsid w:val="008876EB"/>
    <w:rsid w:val="00890761"/>
    <w:rsid w:val="00891E3D"/>
    <w:rsid w:val="008920DE"/>
    <w:rsid w:val="0089249E"/>
    <w:rsid w:val="00892DDA"/>
    <w:rsid w:val="00893CCC"/>
    <w:rsid w:val="00893DEF"/>
    <w:rsid w:val="008941A9"/>
    <w:rsid w:val="00894A4D"/>
    <w:rsid w:val="00894BD5"/>
    <w:rsid w:val="00894D1E"/>
    <w:rsid w:val="00894FFE"/>
    <w:rsid w:val="00895D87"/>
    <w:rsid w:val="00896BC1"/>
    <w:rsid w:val="00896E54"/>
    <w:rsid w:val="008A1839"/>
    <w:rsid w:val="008A1A2F"/>
    <w:rsid w:val="008A1C8C"/>
    <w:rsid w:val="008A2832"/>
    <w:rsid w:val="008A3496"/>
    <w:rsid w:val="008A4273"/>
    <w:rsid w:val="008A4A1D"/>
    <w:rsid w:val="008A4C9D"/>
    <w:rsid w:val="008A58A3"/>
    <w:rsid w:val="008A5C45"/>
    <w:rsid w:val="008A6970"/>
    <w:rsid w:val="008A69B0"/>
    <w:rsid w:val="008A6D04"/>
    <w:rsid w:val="008A7D61"/>
    <w:rsid w:val="008B04EB"/>
    <w:rsid w:val="008B09BF"/>
    <w:rsid w:val="008B187B"/>
    <w:rsid w:val="008B1F5A"/>
    <w:rsid w:val="008B2378"/>
    <w:rsid w:val="008B2B41"/>
    <w:rsid w:val="008B3D63"/>
    <w:rsid w:val="008B4845"/>
    <w:rsid w:val="008B4E43"/>
    <w:rsid w:val="008B51E7"/>
    <w:rsid w:val="008B5833"/>
    <w:rsid w:val="008B616E"/>
    <w:rsid w:val="008B68F2"/>
    <w:rsid w:val="008B6A64"/>
    <w:rsid w:val="008B747B"/>
    <w:rsid w:val="008B76E6"/>
    <w:rsid w:val="008C02EE"/>
    <w:rsid w:val="008C152E"/>
    <w:rsid w:val="008C1A3B"/>
    <w:rsid w:val="008C27A5"/>
    <w:rsid w:val="008C2F40"/>
    <w:rsid w:val="008C41FE"/>
    <w:rsid w:val="008C4898"/>
    <w:rsid w:val="008C5348"/>
    <w:rsid w:val="008C5995"/>
    <w:rsid w:val="008C5AB4"/>
    <w:rsid w:val="008C5BEE"/>
    <w:rsid w:val="008C620D"/>
    <w:rsid w:val="008C62FD"/>
    <w:rsid w:val="008C793D"/>
    <w:rsid w:val="008C7F4B"/>
    <w:rsid w:val="008D0945"/>
    <w:rsid w:val="008D0A02"/>
    <w:rsid w:val="008D0D04"/>
    <w:rsid w:val="008D15BB"/>
    <w:rsid w:val="008D1791"/>
    <w:rsid w:val="008D19F9"/>
    <w:rsid w:val="008D2272"/>
    <w:rsid w:val="008D22ED"/>
    <w:rsid w:val="008D23EC"/>
    <w:rsid w:val="008D2B04"/>
    <w:rsid w:val="008D2C99"/>
    <w:rsid w:val="008D3029"/>
    <w:rsid w:val="008D3204"/>
    <w:rsid w:val="008D32F5"/>
    <w:rsid w:val="008D33E1"/>
    <w:rsid w:val="008D3503"/>
    <w:rsid w:val="008D3535"/>
    <w:rsid w:val="008D39DC"/>
    <w:rsid w:val="008D3C26"/>
    <w:rsid w:val="008D3E4D"/>
    <w:rsid w:val="008D481A"/>
    <w:rsid w:val="008D5467"/>
    <w:rsid w:val="008D5995"/>
    <w:rsid w:val="008D59D5"/>
    <w:rsid w:val="008D5C83"/>
    <w:rsid w:val="008D68D6"/>
    <w:rsid w:val="008D6C14"/>
    <w:rsid w:val="008D6CF4"/>
    <w:rsid w:val="008D6D8A"/>
    <w:rsid w:val="008D718A"/>
    <w:rsid w:val="008D719E"/>
    <w:rsid w:val="008D7AE8"/>
    <w:rsid w:val="008D7F96"/>
    <w:rsid w:val="008E150F"/>
    <w:rsid w:val="008E1B72"/>
    <w:rsid w:val="008E2950"/>
    <w:rsid w:val="008E350F"/>
    <w:rsid w:val="008E36B0"/>
    <w:rsid w:val="008E4378"/>
    <w:rsid w:val="008E4591"/>
    <w:rsid w:val="008E47AE"/>
    <w:rsid w:val="008E4D22"/>
    <w:rsid w:val="008E5AFC"/>
    <w:rsid w:val="008E5E2E"/>
    <w:rsid w:val="008E644E"/>
    <w:rsid w:val="008E6FAB"/>
    <w:rsid w:val="008E71A7"/>
    <w:rsid w:val="008E72B3"/>
    <w:rsid w:val="008F0247"/>
    <w:rsid w:val="008F073C"/>
    <w:rsid w:val="008F0933"/>
    <w:rsid w:val="008F0D06"/>
    <w:rsid w:val="008F11E0"/>
    <w:rsid w:val="008F192B"/>
    <w:rsid w:val="008F1A6C"/>
    <w:rsid w:val="008F20FE"/>
    <w:rsid w:val="008F2271"/>
    <w:rsid w:val="008F233A"/>
    <w:rsid w:val="008F2556"/>
    <w:rsid w:val="008F28E1"/>
    <w:rsid w:val="008F2BAB"/>
    <w:rsid w:val="008F3EC1"/>
    <w:rsid w:val="008F3F61"/>
    <w:rsid w:val="008F42B3"/>
    <w:rsid w:val="008F42BC"/>
    <w:rsid w:val="008F44AA"/>
    <w:rsid w:val="008F468B"/>
    <w:rsid w:val="008F507B"/>
    <w:rsid w:val="008F5547"/>
    <w:rsid w:val="008F60FE"/>
    <w:rsid w:val="008F62B7"/>
    <w:rsid w:val="008F6898"/>
    <w:rsid w:val="008F6DDE"/>
    <w:rsid w:val="008F769E"/>
    <w:rsid w:val="008F7E85"/>
    <w:rsid w:val="00900DDC"/>
    <w:rsid w:val="00901401"/>
    <w:rsid w:val="0090177C"/>
    <w:rsid w:val="009023AC"/>
    <w:rsid w:val="009023F4"/>
    <w:rsid w:val="00902D99"/>
    <w:rsid w:val="009032DA"/>
    <w:rsid w:val="00903F11"/>
    <w:rsid w:val="00904037"/>
    <w:rsid w:val="00904306"/>
    <w:rsid w:val="00904E3B"/>
    <w:rsid w:val="00905579"/>
    <w:rsid w:val="0090577A"/>
    <w:rsid w:val="00905F41"/>
    <w:rsid w:val="00907249"/>
    <w:rsid w:val="00907427"/>
    <w:rsid w:val="00907D6B"/>
    <w:rsid w:val="00911299"/>
    <w:rsid w:val="00911C70"/>
    <w:rsid w:val="00911DA3"/>
    <w:rsid w:val="00911E9D"/>
    <w:rsid w:val="00912B5B"/>
    <w:rsid w:val="00912BC5"/>
    <w:rsid w:val="00914762"/>
    <w:rsid w:val="009148C8"/>
    <w:rsid w:val="0091539C"/>
    <w:rsid w:val="00915B0A"/>
    <w:rsid w:val="00915BBB"/>
    <w:rsid w:val="00915FF1"/>
    <w:rsid w:val="009164BC"/>
    <w:rsid w:val="00916C09"/>
    <w:rsid w:val="0091781F"/>
    <w:rsid w:val="00920320"/>
    <w:rsid w:val="0092053A"/>
    <w:rsid w:val="009216AD"/>
    <w:rsid w:val="00921D7D"/>
    <w:rsid w:val="00922202"/>
    <w:rsid w:val="00922E8D"/>
    <w:rsid w:val="00922F16"/>
    <w:rsid w:val="00923709"/>
    <w:rsid w:val="00923A5C"/>
    <w:rsid w:val="00924C8B"/>
    <w:rsid w:val="00925362"/>
    <w:rsid w:val="00925AC6"/>
    <w:rsid w:val="00925BF6"/>
    <w:rsid w:val="009263E2"/>
    <w:rsid w:val="009265A0"/>
    <w:rsid w:val="00926800"/>
    <w:rsid w:val="00926D4B"/>
    <w:rsid w:val="0092778D"/>
    <w:rsid w:val="00927DCE"/>
    <w:rsid w:val="00930042"/>
    <w:rsid w:val="009303DC"/>
    <w:rsid w:val="00930692"/>
    <w:rsid w:val="00930B7C"/>
    <w:rsid w:val="00930FFE"/>
    <w:rsid w:val="00931FCB"/>
    <w:rsid w:val="00932530"/>
    <w:rsid w:val="0093253C"/>
    <w:rsid w:val="00933367"/>
    <w:rsid w:val="009335A0"/>
    <w:rsid w:val="00933957"/>
    <w:rsid w:val="00934872"/>
    <w:rsid w:val="009354B8"/>
    <w:rsid w:val="0093568A"/>
    <w:rsid w:val="009358E8"/>
    <w:rsid w:val="00935F5A"/>
    <w:rsid w:val="009361EE"/>
    <w:rsid w:val="00936444"/>
    <w:rsid w:val="009374A2"/>
    <w:rsid w:val="00940C6B"/>
    <w:rsid w:val="009418AB"/>
    <w:rsid w:val="00941F22"/>
    <w:rsid w:val="0094228A"/>
    <w:rsid w:val="00942573"/>
    <w:rsid w:val="00943298"/>
    <w:rsid w:val="00943A26"/>
    <w:rsid w:val="00944948"/>
    <w:rsid w:val="00945C25"/>
    <w:rsid w:val="00946136"/>
    <w:rsid w:val="0094744B"/>
    <w:rsid w:val="00950382"/>
    <w:rsid w:val="009503C0"/>
    <w:rsid w:val="00951202"/>
    <w:rsid w:val="00951B12"/>
    <w:rsid w:val="00951E0C"/>
    <w:rsid w:val="00952FE4"/>
    <w:rsid w:val="00953C81"/>
    <w:rsid w:val="00954B3F"/>
    <w:rsid w:val="00955325"/>
    <w:rsid w:val="0095564E"/>
    <w:rsid w:val="00955C42"/>
    <w:rsid w:val="00956266"/>
    <w:rsid w:val="00956330"/>
    <w:rsid w:val="00956492"/>
    <w:rsid w:val="00957046"/>
    <w:rsid w:val="00957C35"/>
    <w:rsid w:val="0096068E"/>
    <w:rsid w:val="00960A84"/>
    <w:rsid w:val="00960C37"/>
    <w:rsid w:val="00961098"/>
    <w:rsid w:val="009612D2"/>
    <w:rsid w:val="009613A1"/>
    <w:rsid w:val="00963123"/>
    <w:rsid w:val="0096434F"/>
    <w:rsid w:val="009649CB"/>
    <w:rsid w:val="0096546B"/>
    <w:rsid w:val="00965A43"/>
    <w:rsid w:val="00965CC8"/>
    <w:rsid w:val="00965D24"/>
    <w:rsid w:val="009660AC"/>
    <w:rsid w:val="0096632A"/>
    <w:rsid w:val="0096643C"/>
    <w:rsid w:val="009669A9"/>
    <w:rsid w:val="0096741F"/>
    <w:rsid w:val="00967F1D"/>
    <w:rsid w:val="009702ED"/>
    <w:rsid w:val="009709C9"/>
    <w:rsid w:val="00970A60"/>
    <w:rsid w:val="00971068"/>
    <w:rsid w:val="00971A6A"/>
    <w:rsid w:val="00971BCF"/>
    <w:rsid w:val="00972A0F"/>
    <w:rsid w:val="00972AC9"/>
    <w:rsid w:val="00972DFC"/>
    <w:rsid w:val="0097307A"/>
    <w:rsid w:val="009739E4"/>
    <w:rsid w:val="00974279"/>
    <w:rsid w:val="00974BAB"/>
    <w:rsid w:val="00974DC6"/>
    <w:rsid w:val="00975059"/>
    <w:rsid w:val="00975354"/>
    <w:rsid w:val="0097571A"/>
    <w:rsid w:val="0097578C"/>
    <w:rsid w:val="009759DE"/>
    <w:rsid w:val="00975B83"/>
    <w:rsid w:val="00975E45"/>
    <w:rsid w:val="009761E3"/>
    <w:rsid w:val="009805FC"/>
    <w:rsid w:val="0098071E"/>
    <w:rsid w:val="00980937"/>
    <w:rsid w:val="00980A5A"/>
    <w:rsid w:val="00981C0E"/>
    <w:rsid w:val="00981F11"/>
    <w:rsid w:val="00982216"/>
    <w:rsid w:val="00982968"/>
    <w:rsid w:val="009833C4"/>
    <w:rsid w:val="00983471"/>
    <w:rsid w:val="00983930"/>
    <w:rsid w:val="00983A9F"/>
    <w:rsid w:val="00985321"/>
    <w:rsid w:val="00985B7F"/>
    <w:rsid w:val="00985B9D"/>
    <w:rsid w:val="00985E24"/>
    <w:rsid w:val="009860A9"/>
    <w:rsid w:val="00986124"/>
    <w:rsid w:val="00986214"/>
    <w:rsid w:val="0098624A"/>
    <w:rsid w:val="00986325"/>
    <w:rsid w:val="00986829"/>
    <w:rsid w:val="0099058D"/>
    <w:rsid w:val="0099089D"/>
    <w:rsid w:val="00990A86"/>
    <w:rsid w:val="00990A8D"/>
    <w:rsid w:val="00990F17"/>
    <w:rsid w:val="009910DD"/>
    <w:rsid w:val="009912C1"/>
    <w:rsid w:val="00992667"/>
    <w:rsid w:val="00992A12"/>
    <w:rsid w:val="00992C84"/>
    <w:rsid w:val="0099314C"/>
    <w:rsid w:val="00994288"/>
    <w:rsid w:val="0099433B"/>
    <w:rsid w:val="009951CC"/>
    <w:rsid w:val="00995BC5"/>
    <w:rsid w:val="00995C9F"/>
    <w:rsid w:val="0099628D"/>
    <w:rsid w:val="00997755"/>
    <w:rsid w:val="0099795D"/>
    <w:rsid w:val="009A01BA"/>
    <w:rsid w:val="009A0FEE"/>
    <w:rsid w:val="009A1265"/>
    <w:rsid w:val="009A1487"/>
    <w:rsid w:val="009A1FF4"/>
    <w:rsid w:val="009A2485"/>
    <w:rsid w:val="009A38CB"/>
    <w:rsid w:val="009A3FB4"/>
    <w:rsid w:val="009A4328"/>
    <w:rsid w:val="009A498D"/>
    <w:rsid w:val="009A4C2A"/>
    <w:rsid w:val="009A5089"/>
    <w:rsid w:val="009A518E"/>
    <w:rsid w:val="009A52E6"/>
    <w:rsid w:val="009A5409"/>
    <w:rsid w:val="009A620B"/>
    <w:rsid w:val="009A6303"/>
    <w:rsid w:val="009A66F9"/>
    <w:rsid w:val="009A6AF0"/>
    <w:rsid w:val="009A6E9A"/>
    <w:rsid w:val="009A73E5"/>
    <w:rsid w:val="009A74E0"/>
    <w:rsid w:val="009B0B37"/>
    <w:rsid w:val="009B0C53"/>
    <w:rsid w:val="009B0F71"/>
    <w:rsid w:val="009B17D2"/>
    <w:rsid w:val="009B31CB"/>
    <w:rsid w:val="009B3523"/>
    <w:rsid w:val="009B3863"/>
    <w:rsid w:val="009B3D3D"/>
    <w:rsid w:val="009B4CDC"/>
    <w:rsid w:val="009B4D9D"/>
    <w:rsid w:val="009B55FA"/>
    <w:rsid w:val="009B5708"/>
    <w:rsid w:val="009B5A50"/>
    <w:rsid w:val="009B5B99"/>
    <w:rsid w:val="009B5D60"/>
    <w:rsid w:val="009B6A39"/>
    <w:rsid w:val="009B6F2B"/>
    <w:rsid w:val="009B7023"/>
    <w:rsid w:val="009B772E"/>
    <w:rsid w:val="009C1B4E"/>
    <w:rsid w:val="009C1E01"/>
    <w:rsid w:val="009C2E99"/>
    <w:rsid w:val="009C352A"/>
    <w:rsid w:val="009C42ED"/>
    <w:rsid w:val="009C4703"/>
    <w:rsid w:val="009C4B04"/>
    <w:rsid w:val="009C737D"/>
    <w:rsid w:val="009D0288"/>
    <w:rsid w:val="009D0442"/>
    <w:rsid w:val="009D1EB5"/>
    <w:rsid w:val="009D1F44"/>
    <w:rsid w:val="009D25EC"/>
    <w:rsid w:val="009D2636"/>
    <w:rsid w:val="009D2641"/>
    <w:rsid w:val="009D322A"/>
    <w:rsid w:val="009D3AF6"/>
    <w:rsid w:val="009D4D06"/>
    <w:rsid w:val="009D5932"/>
    <w:rsid w:val="009D66D2"/>
    <w:rsid w:val="009D66F1"/>
    <w:rsid w:val="009D69AC"/>
    <w:rsid w:val="009D6BBD"/>
    <w:rsid w:val="009D6D77"/>
    <w:rsid w:val="009D737C"/>
    <w:rsid w:val="009E0187"/>
    <w:rsid w:val="009E185F"/>
    <w:rsid w:val="009E1BBB"/>
    <w:rsid w:val="009E2DBB"/>
    <w:rsid w:val="009E37ED"/>
    <w:rsid w:val="009E38E3"/>
    <w:rsid w:val="009E3C32"/>
    <w:rsid w:val="009E552E"/>
    <w:rsid w:val="009E5738"/>
    <w:rsid w:val="009E5CD8"/>
    <w:rsid w:val="009E6360"/>
    <w:rsid w:val="009E63DB"/>
    <w:rsid w:val="009E72B7"/>
    <w:rsid w:val="009F074E"/>
    <w:rsid w:val="009F08A3"/>
    <w:rsid w:val="009F0C65"/>
    <w:rsid w:val="009F271F"/>
    <w:rsid w:val="009F378A"/>
    <w:rsid w:val="009F3821"/>
    <w:rsid w:val="009F3CF5"/>
    <w:rsid w:val="009F3D3C"/>
    <w:rsid w:val="009F4227"/>
    <w:rsid w:val="009F4A30"/>
    <w:rsid w:val="009F520E"/>
    <w:rsid w:val="009F5289"/>
    <w:rsid w:val="009F5A75"/>
    <w:rsid w:val="009F7195"/>
    <w:rsid w:val="00A00277"/>
    <w:rsid w:val="00A00EC6"/>
    <w:rsid w:val="00A01C0F"/>
    <w:rsid w:val="00A021A5"/>
    <w:rsid w:val="00A02517"/>
    <w:rsid w:val="00A0296A"/>
    <w:rsid w:val="00A02BFD"/>
    <w:rsid w:val="00A02C9B"/>
    <w:rsid w:val="00A02CE9"/>
    <w:rsid w:val="00A02E29"/>
    <w:rsid w:val="00A0328F"/>
    <w:rsid w:val="00A03548"/>
    <w:rsid w:val="00A04593"/>
    <w:rsid w:val="00A04A6D"/>
    <w:rsid w:val="00A0506C"/>
    <w:rsid w:val="00A057C2"/>
    <w:rsid w:val="00A05FC3"/>
    <w:rsid w:val="00A0608D"/>
    <w:rsid w:val="00A068C3"/>
    <w:rsid w:val="00A071C1"/>
    <w:rsid w:val="00A105F3"/>
    <w:rsid w:val="00A10B4D"/>
    <w:rsid w:val="00A10C2D"/>
    <w:rsid w:val="00A10DE1"/>
    <w:rsid w:val="00A1167F"/>
    <w:rsid w:val="00A1186F"/>
    <w:rsid w:val="00A11D5A"/>
    <w:rsid w:val="00A14190"/>
    <w:rsid w:val="00A1487D"/>
    <w:rsid w:val="00A14AD4"/>
    <w:rsid w:val="00A14DF0"/>
    <w:rsid w:val="00A1548A"/>
    <w:rsid w:val="00A15D5C"/>
    <w:rsid w:val="00A17070"/>
    <w:rsid w:val="00A17525"/>
    <w:rsid w:val="00A17954"/>
    <w:rsid w:val="00A203A3"/>
    <w:rsid w:val="00A20715"/>
    <w:rsid w:val="00A20757"/>
    <w:rsid w:val="00A20D14"/>
    <w:rsid w:val="00A211B2"/>
    <w:rsid w:val="00A213D7"/>
    <w:rsid w:val="00A21C30"/>
    <w:rsid w:val="00A22506"/>
    <w:rsid w:val="00A2297F"/>
    <w:rsid w:val="00A230B6"/>
    <w:rsid w:val="00A231D7"/>
    <w:rsid w:val="00A23676"/>
    <w:rsid w:val="00A23D3A"/>
    <w:rsid w:val="00A25553"/>
    <w:rsid w:val="00A261E6"/>
    <w:rsid w:val="00A262EE"/>
    <w:rsid w:val="00A26732"/>
    <w:rsid w:val="00A26E13"/>
    <w:rsid w:val="00A27BF2"/>
    <w:rsid w:val="00A27F70"/>
    <w:rsid w:val="00A30020"/>
    <w:rsid w:val="00A300EF"/>
    <w:rsid w:val="00A3047E"/>
    <w:rsid w:val="00A308A3"/>
    <w:rsid w:val="00A31776"/>
    <w:rsid w:val="00A318BE"/>
    <w:rsid w:val="00A33760"/>
    <w:rsid w:val="00A33C2A"/>
    <w:rsid w:val="00A35E9D"/>
    <w:rsid w:val="00A3642D"/>
    <w:rsid w:val="00A3686D"/>
    <w:rsid w:val="00A36E65"/>
    <w:rsid w:val="00A37444"/>
    <w:rsid w:val="00A41D65"/>
    <w:rsid w:val="00A422B4"/>
    <w:rsid w:val="00A42477"/>
    <w:rsid w:val="00A42880"/>
    <w:rsid w:val="00A42B54"/>
    <w:rsid w:val="00A42BED"/>
    <w:rsid w:val="00A436DC"/>
    <w:rsid w:val="00A437E3"/>
    <w:rsid w:val="00A43A9D"/>
    <w:rsid w:val="00A4463A"/>
    <w:rsid w:val="00A44D07"/>
    <w:rsid w:val="00A44D10"/>
    <w:rsid w:val="00A45817"/>
    <w:rsid w:val="00A46B04"/>
    <w:rsid w:val="00A47464"/>
    <w:rsid w:val="00A47CA5"/>
    <w:rsid w:val="00A50645"/>
    <w:rsid w:val="00A50882"/>
    <w:rsid w:val="00A50A44"/>
    <w:rsid w:val="00A50A90"/>
    <w:rsid w:val="00A50C57"/>
    <w:rsid w:val="00A50C8E"/>
    <w:rsid w:val="00A51D44"/>
    <w:rsid w:val="00A5266A"/>
    <w:rsid w:val="00A52D04"/>
    <w:rsid w:val="00A52D4C"/>
    <w:rsid w:val="00A52F31"/>
    <w:rsid w:val="00A531FD"/>
    <w:rsid w:val="00A53539"/>
    <w:rsid w:val="00A53701"/>
    <w:rsid w:val="00A547EC"/>
    <w:rsid w:val="00A55E7B"/>
    <w:rsid w:val="00A565F5"/>
    <w:rsid w:val="00A56BF8"/>
    <w:rsid w:val="00A573D4"/>
    <w:rsid w:val="00A579BF"/>
    <w:rsid w:val="00A579FD"/>
    <w:rsid w:val="00A600C5"/>
    <w:rsid w:val="00A60BD8"/>
    <w:rsid w:val="00A61B6E"/>
    <w:rsid w:val="00A62DDD"/>
    <w:rsid w:val="00A6318A"/>
    <w:rsid w:val="00A6318F"/>
    <w:rsid w:val="00A63C63"/>
    <w:rsid w:val="00A63E2B"/>
    <w:rsid w:val="00A64516"/>
    <w:rsid w:val="00A64874"/>
    <w:rsid w:val="00A655F5"/>
    <w:rsid w:val="00A65A4C"/>
    <w:rsid w:val="00A663FC"/>
    <w:rsid w:val="00A666F6"/>
    <w:rsid w:val="00A67780"/>
    <w:rsid w:val="00A70760"/>
    <w:rsid w:val="00A719A6"/>
    <w:rsid w:val="00A72308"/>
    <w:rsid w:val="00A73AD5"/>
    <w:rsid w:val="00A73E27"/>
    <w:rsid w:val="00A74336"/>
    <w:rsid w:val="00A75812"/>
    <w:rsid w:val="00A75936"/>
    <w:rsid w:val="00A7648C"/>
    <w:rsid w:val="00A76CD9"/>
    <w:rsid w:val="00A7715B"/>
    <w:rsid w:val="00A77C70"/>
    <w:rsid w:val="00A77FB6"/>
    <w:rsid w:val="00A81FAB"/>
    <w:rsid w:val="00A82010"/>
    <w:rsid w:val="00A827A8"/>
    <w:rsid w:val="00A828E5"/>
    <w:rsid w:val="00A8294E"/>
    <w:rsid w:val="00A85217"/>
    <w:rsid w:val="00A853AB"/>
    <w:rsid w:val="00A86192"/>
    <w:rsid w:val="00A86429"/>
    <w:rsid w:val="00A86D9E"/>
    <w:rsid w:val="00A871B6"/>
    <w:rsid w:val="00A87807"/>
    <w:rsid w:val="00A879C0"/>
    <w:rsid w:val="00A87A26"/>
    <w:rsid w:val="00A903F2"/>
    <w:rsid w:val="00A905E7"/>
    <w:rsid w:val="00A908CC"/>
    <w:rsid w:val="00A90C92"/>
    <w:rsid w:val="00A91D36"/>
    <w:rsid w:val="00A926FC"/>
    <w:rsid w:val="00A92D89"/>
    <w:rsid w:val="00A94323"/>
    <w:rsid w:val="00A95AE5"/>
    <w:rsid w:val="00A9633E"/>
    <w:rsid w:val="00A966F2"/>
    <w:rsid w:val="00A967BF"/>
    <w:rsid w:val="00A96CCB"/>
    <w:rsid w:val="00A96F7C"/>
    <w:rsid w:val="00A971B8"/>
    <w:rsid w:val="00AA0530"/>
    <w:rsid w:val="00AA0DE0"/>
    <w:rsid w:val="00AA1021"/>
    <w:rsid w:val="00AA1592"/>
    <w:rsid w:val="00AA1679"/>
    <w:rsid w:val="00AA214A"/>
    <w:rsid w:val="00AA224A"/>
    <w:rsid w:val="00AA2D85"/>
    <w:rsid w:val="00AA3290"/>
    <w:rsid w:val="00AA353B"/>
    <w:rsid w:val="00AA3E1C"/>
    <w:rsid w:val="00AA4930"/>
    <w:rsid w:val="00AA4D30"/>
    <w:rsid w:val="00AA4E5D"/>
    <w:rsid w:val="00AA4F99"/>
    <w:rsid w:val="00AA544E"/>
    <w:rsid w:val="00AA6C38"/>
    <w:rsid w:val="00AA6E84"/>
    <w:rsid w:val="00AA7773"/>
    <w:rsid w:val="00AA7855"/>
    <w:rsid w:val="00AA7CAD"/>
    <w:rsid w:val="00AA7EA4"/>
    <w:rsid w:val="00AB021E"/>
    <w:rsid w:val="00AB0E25"/>
    <w:rsid w:val="00AB11EC"/>
    <w:rsid w:val="00AB17AE"/>
    <w:rsid w:val="00AB19E1"/>
    <w:rsid w:val="00AB19ED"/>
    <w:rsid w:val="00AB259B"/>
    <w:rsid w:val="00AB2876"/>
    <w:rsid w:val="00AB34BE"/>
    <w:rsid w:val="00AB3E01"/>
    <w:rsid w:val="00AB47AC"/>
    <w:rsid w:val="00AB4AED"/>
    <w:rsid w:val="00AB506A"/>
    <w:rsid w:val="00AB5A55"/>
    <w:rsid w:val="00AB5E43"/>
    <w:rsid w:val="00AB68C9"/>
    <w:rsid w:val="00AB6AF6"/>
    <w:rsid w:val="00AB799C"/>
    <w:rsid w:val="00AB7B42"/>
    <w:rsid w:val="00AC0540"/>
    <w:rsid w:val="00AC0ABC"/>
    <w:rsid w:val="00AC16C0"/>
    <w:rsid w:val="00AC181F"/>
    <w:rsid w:val="00AC1857"/>
    <w:rsid w:val="00AC1BD2"/>
    <w:rsid w:val="00AC1CCC"/>
    <w:rsid w:val="00AC1E98"/>
    <w:rsid w:val="00AC2388"/>
    <w:rsid w:val="00AC2592"/>
    <w:rsid w:val="00AC2AF3"/>
    <w:rsid w:val="00AC34D7"/>
    <w:rsid w:val="00AC3CF9"/>
    <w:rsid w:val="00AC3EB5"/>
    <w:rsid w:val="00AC40AA"/>
    <w:rsid w:val="00AC45BF"/>
    <w:rsid w:val="00AC52A7"/>
    <w:rsid w:val="00AC5FB8"/>
    <w:rsid w:val="00AC6C44"/>
    <w:rsid w:val="00AC7154"/>
    <w:rsid w:val="00AC7696"/>
    <w:rsid w:val="00AC7CFE"/>
    <w:rsid w:val="00AD10B8"/>
    <w:rsid w:val="00AD11A7"/>
    <w:rsid w:val="00AD2905"/>
    <w:rsid w:val="00AD3ADD"/>
    <w:rsid w:val="00AD5912"/>
    <w:rsid w:val="00AD5D81"/>
    <w:rsid w:val="00AD676C"/>
    <w:rsid w:val="00AD6991"/>
    <w:rsid w:val="00AD7393"/>
    <w:rsid w:val="00AD78D0"/>
    <w:rsid w:val="00AD797A"/>
    <w:rsid w:val="00AD7A51"/>
    <w:rsid w:val="00AE0FE3"/>
    <w:rsid w:val="00AE11E7"/>
    <w:rsid w:val="00AE13FF"/>
    <w:rsid w:val="00AE2323"/>
    <w:rsid w:val="00AE2AA0"/>
    <w:rsid w:val="00AE2B8A"/>
    <w:rsid w:val="00AE2D63"/>
    <w:rsid w:val="00AE3066"/>
    <w:rsid w:val="00AE3866"/>
    <w:rsid w:val="00AE3951"/>
    <w:rsid w:val="00AE508A"/>
    <w:rsid w:val="00AE6504"/>
    <w:rsid w:val="00AE720C"/>
    <w:rsid w:val="00AE7423"/>
    <w:rsid w:val="00AF0B84"/>
    <w:rsid w:val="00AF1A3E"/>
    <w:rsid w:val="00AF1BA9"/>
    <w:rsid w:val="00AF223C"/>
    <w:rsid w:val="00AF2468"/>
    <w:rsid w:val="00AF34D5"/>
    <w:rsid w:val="00AF38AE"/>
    <w:rsid w:val="00AF4002"/>
    <w:rsid w:val="00AF4240"/>
    <w:rsid w:val="00AF48E4"/>
    <w:rsid w:val="00AF4E8A"/>
    <w:rsid w:val="00AF554F"/>
    <w:rsid w:val="00AF6318"/>
    <w:rsid w:val="00AF6CB1"/>
    <w:rsid w:val="00AF7973"/>
    <w:rsid w:val="00AF7DFD"/>
    <w:rsid w:val="00B0019D"/>
    <w:rsid w:val="00B005F7"/>
    <w:rsid w:val="00B00AFF"/>
    <w:rsid w:val="00B013DA"/>
    <w:rsid w:val="00B01475"/>
    <w:rsid w:val="00B018DA"/>
    <w:rsid w:val="00B02134"/>
    <w:rsid w:val="00B03298"/>
    <w:rsid w:val="00B038A2"/>
    <w:rsid w:val="00B03B39"/>
    <w:rsid w:val="00B03EB3"/>
    <w:rsid w:val="00B04997"/>
    <w:rsid w:val="00B05F08"/>
    <w:rsid w:val="00B06A18"/>
    <w:rsid w:val="00B0728E"/>
    <w:rsid w:val="00B077FC"/>
    <w:rsid w:val="00B0783B"/>
    <w:rsid w:val="00B07BDB"/>
    <w:rsid w:val="00B07D04"/>
    <w:rsid w:val="00B102DA"/>
    <w:rsid w:val="00B10EF8"/>
    <w:rsid w:val="00B1116B"/>
    <w:rsid w:val="00B11255"/>
    <w:rsid w:val="00B113E5"/>
    <w:rsid w:val="00B11D97"/>
    <w:rsid w:val="00B11F73"/>
    <w:rsid w:val="00B12B84"/>
    <w:rsid w:val="00B12D2A"/>
    <w:rsid w:val="00B131A2"/>
    <w:rsid w:val="00B13204"/>
    <w:rsid w:val="00B13544"/>
    <w:rsid w:val="00B141F9"/>
    <w:rsid w:val="00B14853"/>
    <w:rsid w:val="00B14DB1"/>
    <w:rsid w:val="00B1543D"/>
    <w:rsid w:val="00B15495"/>
    <w:rsid w:val="00B1552D"/>
    <w:rsid w:val="00B15687"/>
    <w:rsid w:val="00B15EB0"/>
    <w:rsid w:val="00B169BD"/>
    <w:rsid w:val="00B16B6F"/>
    <w:rsid w:val="00B16E35"/>
    <w:rsid w:val="00B17740"/>
    <w:rsid w:val="00B17E24"/>
    <w:rsid w:val="00B17F35"/>
    <w:rsid w:val="00B22ED3"/>
    <w:rsid w:val="00B24050"/>
    <w:rsid w:val="00B2420C"/>
    <w:rsid w:val="00B24C28"/>
    <w:rsid w:val="00B24D53"/>
    <w:rsid w:val="00B25011"/>
    <w:rsid w:val="00B2546F"/>
    <w:rsid w:val="00B2573B"/>
    <w:rsid w:val="00B260DF"/>
    <w:rsid w:val="00B263FD"/>
    <w:rsid w:val="00B26C7A"/>
    <w:rsid w:val="00B26F01"/>
    <w:rsid w:val="00B2726F"/>
    <w:rsid w:val="00B2730E"/>
    <w:rsid w:val="00B2761B"/>
    <w:rsid w:val="00B3036F"/>
    <w:rsid w:val="00B30E60"/>
    <w:rsid w:val="00B311C7"/>
    <w:rsid w:val="00B3138E"/>
    <w:rsid w:val="00B315B5"/>
    <w:rsid w:val="00B32ABE"/>
    <w:rsid w:val="00B32CD9"/>
    <w:rsid w:val="00B3312C"/>
    <w:rsid w:val="00B33143"/>
    <w:rsid w:val="00B33381"/>
    <w:rsid w:val="00B33D6A"/>
    <w:rsid w:val="00B34115"/>
    <w:rsid w:val="00B34F4B"/>
    <w:rsid w:val="00B3523A"/>
    <w:rsid w:val="00B359AD"/>
    <w:rsid w:val="00B36043"/>
    <w:rsid w:val="00B4001C"/>
    <w:rsid w:val="00B4014B"/>
    <w:rsid w:val="00B40A7A"/>
    <w:rsid w:val="00B40ED5"/>
    <w:rsid w:val="00B4102E"/>
    <w:rsid w:val="00B4154C"/>
    <w:rsid w:val="00B41E65"/>
    <w:rsid w:val="00B41F82"/>
    <w:rsid w:val="00B426E6"/>
    <w:rsid w:val="00B43616"/>
    <w:rsid w:val="00B44479"/>
    <w:rsid w:val="00B44F8C"/>
    <w:rsid w:val="00B454F6"/>
    <w:rsid w:val="00B45557"/>
    <w:rsid w:val="00B45938"/>
    <w:rsid w:val="00B46016"/>
    <w:rsid w:val="00B46235"/>
    <w:rsid w:val="00B4636C"/>
    <w:rsid w:val="00B4640E"/>
    <w:rsid w:val="00B4665D"/>
    <w:rsid w:val="00B4680C"/>
    <w:rsid w:val="00B46D67"/>
    <w:rsid w:val="00B4728F"/>
    <w:rsid w:val="00B476F6"/>
    <w:rsid w:val="00B531AA"/>
    <w:rsid w:val="00B53D15"/>
    <w:rsid w:val="00B54412"/>
    <w:rsid w:val="00B5473F"/>
    <w:rsid w:val="00B5553C"/>
    <w:rsid w:val="00B55B74"/>
    <w:rsid w:val="00B55D47"/>
    <w:rsid w:val="00B567A2"/>
    <w:rsid w:val="00B576F1"/>
    <w:rsid w:val="00B57B62"/>
    <w:rsid w:val="00B606ED"/>
    <w:rsid w:val="00B615E5"/>
    <w:rsid w:val="00B6213A"/>
    <w:rsid w:val="00B62960"/>
    <w:rsid w:val="00B62969"/>
    <w:rsid w:val="00B634D7"/>
    <w:rsid w:val="00B6364F"/>
    <w:rsid w:val="00B63AAD"/>
    <w:rsid w:val="00B642C3"/>
    <w:rsid w:val="00B65E29"/>
    <w:rsid w:val="00B662FE"/>
    <w:rsid w:val="00B66571"/>
    <w:rsid w:val="00B66BE5"/>
    <w:rsid w:val="00B670A4"/>
    <w:rsid w:val="00B6753E"/>
    <w:rsid w:val="00B70139"/>
    <w:rsid w:val="00B70275"/>
    <w:rsid w:val="00B706C8"/>
    <w:rsid w:val="00B70C18"/>
    <w:rsid w:val="00B7111B"/>
    <w:rsid w:val="00B71180"/>
    <w:rsid w:val="00B71B20"/>
    <w:rsid w:val="00B722D2"/>
    <w:rsid w:val="00B72488"/>
    <w:rsid w:val="00B72803"/>
    <w:rsid w:val="00B72CF6"/>
    <w:rsid w:val="00B7331F"/>
    <w:rsid w:val="00B73617"/>
    <w:rsid w:val="00B7372E"/>
    <w:rsid w:val="00B73D2B"/>
    <w:rsid w:val="00B740FD"/>
    <w:rsid w:val="00B74878"/>
    <w:rsid w:val="00B74ABA"/>
    <w:rsid w:val="00B74DDB"/>
    <w:rsid w:val="00B7505C"/>
    <w:rsid w:val="00B75239"/>
    <w:rsid w:val="00B754A9"/>
    <w:rsid w:val="00B7593C"/>
    <w:rsid w:val="00B7630B"/>
    <w:rsid w:val="00B77F27"/>
    <w:rsid w:val="00B80315"/>
    <w:rsid w:val="00B80CE9"/>
    <w:rsid w:val="00B81AF6"/>
    <w:rsid w:val="00B81B06"/>
    <w:rsid w:val="00B81BF1"/>
    <w:rsid w:val="00B82D1A"/>
    <w:rsid w:val="00B8386B"/>
    <w:rsid w:val="00B838AF"/>
    <w:rsid w:val="00B83DEC"/>
    <w:rsid w:val="00B84601"/>
    <w:rsid w:val="00B8528F"/>
    <w:rsid w:val="00B8671A"/>
    <w:rsid w:val="00B868E5"/>
    <w:rsid w:val="00B86F20"/>
    <w:rsid w:val="00B904A2"/>
    <w:rsid w:val="00B924AF"/>
    <w:rsid w:val="00B92614"/>
    <w:rsid w:val="00B92F1F"/>
    <w:rsid w:val="00B93451"/>
    <w:rsid w:val="00B935B9"/>
    <w:rsid w:val="00B938DA"/>
    <w:rsid w:val="00B93DDF"/>
    <w:rsid w:val="00B94BCD"/>
    <w:rsid w:val="00B94D81"/>
    <w:rsid w:val="00B952AF"/>
    <w:rsid w:val="00B955B1"/>
    <w:rsid w:val="00B96E29"/>
    <w:rsid w:val="00B97300"/>
    <w:rsid w:val="00B97B15"/>
    <w:rsid w:val="00B97CDE"/>
    <w:rsid w:val="00BA0047"/>
    <w:rsid w:val="00BA1D74"/>
    <w:rsid w:val="00BA2362"/>
    <w:rsid w:val="00BA2AAB"/>
    <w:rsid w:val="00BA2BF5"/>
    <w:rsid w:val="00BA2C2D"/>
    <w:rsid w:val="00BA2F48"/>
    <w:rsid w:val="00BA302E"/>
    <w:rsid w:val="00BA4170"/>
    <w:rsid w:val="00BA437E"/>
    <w:rsid w:val="00BA4567"/>
    <w:rsid w:val="00BA4A42"/>
    <w:rsid w:val="00BA51AA"/>
    <w:rsid w:val="00BA524B"/>
    <w:rsid w:val="00BA5635"/>
    <w:rsid w:val="00BA665A"/>
    <w:rsid w:val="00BA6E19"/>
    <w:rsid w:val="00BA72B6"/>
    <w:rsid w:val="00BA769C"/>
    <w:rsid w:val="00BA7ADE"/>
    <w:rsid w:val="00BB0718"/>
    <w:rsid w:val="00BB0E46"/>
    <w:rsid w:val="00BB17B4"/>
    <w:rsid w:val="00BB218E"/>
    <w:rsid w:val="00BB2D95"/>
    <w:rsid w:val="00BB3777"/>
    <w:rsid w:val="00BB3AD3"/>
    <w:rsid w:val="00BB406A"/>
    <w:rsid w:val="00BB4086"/>
    <w:rsid w:val="00BB4347"/>
    <w:rsid w:val="00BB45F7"/>
    <w:rsid w:val="00BB4739"/>
    <w:rsid w:val="00BB4E7D"/>
    <w:rsid w:val="00BB4F68"/>
    <w:rsid w:val="00BB555C"/>
    <w:rsid w:val="00BB5780"/>
    <w:rsid w:val="00BB5BF0"/>
    <w:rsid w:val="00BB5FEE"/>
    <w:rsid w:val="00BC0C40"/>
    <w:rsid w:val="00BC135C"/>
    <w:rsid w:val="00BC1DA1"/>
    <w:rsid w:val="00BC21B0"/>
    <w:rsid w:val="00BC221E"/>
    <w:rsid w:val="00BC2659"/>
    <w:rsid w:val="00BC2C9C"/>
    <w:rsid w:val="00BC2CDB"/>
    <w:rsid w:val="00BC3398"/>
    <w:rsid w:val="00BC4B16"/>
    <w:rsid w:val="00BC555E"/>
    <w:rsid w:val="00BC7C8E"/>
    <w:rsid w:val="00BD0434"/>
    <w:rsid w:val="00BD0455"/>
    <w:rsid w:val="00BD1EFD"/>
    <w:rsid w:val="00BD218F"/>
    <w:rsid w:val="00BD26D2"/>
    <w:rsid w:val="00BD29B9"/>
    <w:rsid w:val="00BD41FD"/>
    <w:rsid w:val="00BD42BC"/>
    <w:rsid w:val="00BD4B86"/>
    <w:rsid w:val="00BD4C72"/>
    <w:rsid w:val="00BD4E3D"/>
    <w:rsid w:val="00BD54C0"/>
    <w:rsid w:val="00BD661E"/>
    <w:rsid w:val="00BD6747"/>
    <w:rsid w:val="00BD7B8A"/>
    <w:rsid w:val="00BE13C8"/>
    <w:rsid w:val="00BE1724"/>
    <w:rsid w:val="00BE1890"/>
    <w:rsid w:val="00BE1A89"/>
    <w:rsid w:val="00BE1B50"/>
    <w:rsid w:val="00BE1CB0"/>
    <w:rsid w:val="00BE2006"/>
    <w:rsid w:val="00BE2700"/>
    <w:rsid w:val="00BE27F9"/>
    <w:rsid w:val="00BE304E"/>
    <w:rsid w:val="00BE3B4B"/>
    <w:rsid w:val="00BE4C3E"/>
    <w:rsid w:val="00BE4F8C"/>
    <w:rsid w:val="00BE5859"/>
    <w:rsid w:val="00BE6836"/>
    <w:rsid w:val="00BE70ED"/>
    <w:rsid w:val="00BE7523"/>
    <w:rsid w:val="00BE7894"/>
    <w:rsid w:val="00BE78AB"/>
    <w:rsid w:val="00BF035C"/>
    <w:rsid w:val="00BF0D4E"/>
    <w:rsid w:val="00BF0D82"/>
    <w:rsid w:val="00BF0F44"/>
    <w:rsid w:val="00BF1041"/>
    <w:rsid w:val="00BF32B2"/>
    <w:rsid w:val="00BF36B9"/>
    <w:rsid w:val="00BF37AF"/>
    <w:rsid w:val="00BF3A2E"/>
    <w:rsid w:val="00BF4328"/>
    <w:rsid w:val="00BF5278"/>
    <w:rsid w:val="00BF69C6"/>
    <w:rsid w:val="00BF6E24"/>
    <w:rsid w:val="00BF7688"/>
    <w:rsid w:val="00BF7DB9"/>
    <w:rsid w:val="00BF7EBE"/>
    <w:rsid w:val="00C00175"/>
    <w:rsid w:val="00C004AA"/>
    <w:rsid w:val="00C00E15"/>
    <w:rsid w:val="00C00F1A"/>
    <w:rsid w:val="00C01836"/>
    <w:rsid w:val="00C01ED0"/>
    <w:rsid w:val="00C0295D"/>
    <w:rsid w:val="00C030EC"/>
    <w:rsid w:val="00C036E2"/>
    <w:rsid w:val="00C03C90"/>
    <w:rsid w:val="00C045E2"/>
    <w:rsid w:val="00C057B8"/>
    <w:rsid w:val="00C05CEE"/>
    <w:rsid w:val="00C05FCD"/>
    <w:rsid w:val="00C063AA"/>
    <w:rsid w:val="00C10940"/>
    <w:rsid w:val="00C10BC6"/>
    <w:rsid w:val="00C10DE5"/>
    <w:rsid w:val="00C114CB"/>
    <w:rsid w:val="00C118E9"/>
    <w:rsid w:val="00C11BE0"/>
    <w:rsid w:val="00C11F22"/>
    <w:rsid w:val="00C123D4"/>
    <w:rsid w:val="00C124CC"/>
    <w:rsid w:val="00C12C88"/>
    <w:rsid w:val="00C13815"/>
    <w:rsid w:val="00C13A11"/>
    <w:rsid w:val="00C13BE9"/>
    <w:rsid w:val="00C13D59"/>
    <w:rsid w:val="00C147B4"/>
    <w:rsid w:val="00C14A1B"/>
    <w:rsid w:val="00C153AA"/>
    <w:rsid w:val="00C158FD"/>
    <w:rsid w:val="00C1659E"/>
    <w:rsid w:val="00C16ABC"/>
    <w:rsid w:val="00C16B1F"/>
    <w:rsid w:val="00C1744A"/>
    <w:rsid w:val="00C17637"/>
    <w:rsid w:val="00C17D60"/>
    <w:rsid w:val="00C20296"/>
    <w:rsid w:val="00C2037A"/>
    <w:rsid w:val="00C21B59"/>
    <w:rsid w:val="00C21D08"/>
    <w:rsid w:val="00C220D9"/>
    <w:rsid w:val="00C2238E"/>
    <w:rsid w:val="00C22769"/>
    <w:rsid w:val="00C23092"/>
    <w:rsid w:val="00C23AAA"/>
    <w:rsid w:val="00C24842"/>
    <w:rsid w:val="00C25B1E"/>
    <w:rsid w:val="00C26798"/>
    <w:rsid w:val="00C26AD2"/>
    <w:rsid w:val="00C273B5"/>
    <w:rsid w:val="00C27B55"/>
    <w:rsid w:val="00C27DED"/>
    <w:rsid w:val="00C3084F"/>
    <w:rsid w:val="00C31053"/>
    <w:rsid w:val="00C31D93"/>
    <w:rsid w:val="00C32046"/>
    <w:rsid w:val="00C327C5"/>
    <w:rsid w:val="00C32A2E"/>
    <w:rsid w:val="00C32B6C"/>
    <w:rsid w:val="00C33255"/>
    <w:rsid w:val="00C333BA"/>
    <w:rsid w:val="00C3497B"/>
    <w:rsid w:val="00C34CCB"/>
    <w:rsid w:val="00C35D65"/>
    <w:rsid w:val="00C36026"/>
    <w:rsid w:val="00C36161"/>
    <w:rsid w:val="00C365B4"/>
    <w:rsid w:val="00C3706B"/>
    <w:rsid w:val="00C37330"/>
    <w:rsid w:val="00C37538"/>
    <w:rsid w:val="00C376E8"/>
    <w:rsid w:val="00C401BC"/>
    <w:rsid w:val="00C40226"/>
    <w:rsid w:val="00C40801"/>
    <w:rsid w:val="00C40B96"/>
    <w:rsid w:val="00C40E7B"/>
    <w:rsid w:val="00C4135F"/>
    <w:rsid w:val="00C419DD"/>
    <w:rsid w:val="00C41E18"/>
    <w:rsid w:val="00C41EDD"/>
    <w:rsid w:val="00C42413"/>
    <w:rsid w:val="00C429A0"/>
    <w:rsid w:val="00C42C1E"/>
    <w:rsid w:val="00C43281"/>
    <w:rsid w:val="00C4338F"/>
    <w:rsid w:val="00C43604"/>
    <w:rsid w:val="00C43959"/>
    <w:rsid w:val="00C43CF4"/>
    <w:rsid w:val="00C43EAC"/>
    <w:rsid w:val="00C44900"/>
    <w:rsid w:val="00C44C4B"/>
    <w:rsid w:val="00C44D9A"/>
    <w:rsid w:val="00C44F1D"/>
    <w:rsid w:val="00C454CF"/>
    <w:rsid w:val="00C4554D"/>
    <w:rsid w:val="00C45D3D"/>
    <w:rsid w:val="00C4652D"/>
    <w:rsid w:val="00C468A0"/>
    <w:rsid w:val="00C469FD"/>
    <w:rsid w:val="00C46F46"/>
    <w:rsid w:val="00C46FE5"/>
    <w:rsid w:val="00C5113E"/>
    <w:rsid w:val="00C51185"/>
    <w:rsid w:val="00C51E95"/>
    <w:rsid w:val="00C544DA"/>
    <w:rsid w:val="00C5474A"/>
    <w:rsid w:val="00C5483E"/>
    <w:rsid w:val="00C54D1C"/>
    <w:rsid w:val="00C568B8"/>
    <w:rsid w:val="00C578F0"/>
    <w:rsid w:val="00C57B9F"/>
    <w:rsid w:val="00C57C38"/>
    <w:rsid w:val="00C60960"/>
    <w:rsid w:val="00C60A95"/>
    <w:rsid w:val="00C60B19"/>
    <w:rsid w:val="00C60C30"/>
    <w:rsid w:val="00C60F34"/>
    <w:rsid w:val="00C61ACF"/>
    <w:rsid w:val="00C61F00"/>
    <w:rsid w:val="00C621DF"/>
    <w:rsid w:val="00C628C9"/>
    <w:rsid w:val="00C6473E"/>
    <w:rsid w:val="00C64C28"/>
    <w:rsid w:val="00C65DD8"/>
    <w:rsid w:val="00C6678B"/>
    <w:rsid w:val="00C6695E"/>
    <w:rsid w:val="00C66D57"/>
    <w:rsid w:val="00C67C4C"/>
    <w:rsid w:val="00C70247"/>
    <w:rsid w:val="00C709B2"/>
    <w:rsid w:val="00C71296"/>
    <w:rsid w:val="00C717B1"/>
    <w:rsid w:val="00C718DD"/>
    <w:rsid w:val="00C720CD"/>
    <w:rsid w:val="00C722DD"/>
    <w:rsid w:val="00C730A0"/>
    <w:rsid w:val="00C731CD"/>
    <w:rsid w:val="00C731FB"/>
    <w:rsid w:val="00C73D04"/>
    <w:rsid w:val="00C73FC4"/>
    <w:rsid w:val="00C74C6E"/>
    <w:rsid w:val="00C75287"/>
    <w:rsid w:val="00C75564"/>
    <w:rsid w:val="00C75700"/>
    <w:rsid w:val="00C75719"/>
    <w:rsid w:val="00C7593B"/>
    <w:rsid w:val="00C75F3E"/>
    <w:rsid w:val="00C76452"/>
    <w:rsid w:val="00C7665C"/>
    <w:rsid w:val="00C766F0"/>
    <w:rsid w:val="00C766F4"/>
    <w:rsid w:val="00C76B9E"/>
    <w:rsid w:val="00C76EDD"/>
    <w:rsid w:val="00C7717F"/>
    <w:rsid w:val="00C779F4"/>
    <w:rsid w:val="00C808A4"/>
    <w:rsid w:val="00C81937"/>
    <w:rsid w:val="00C81A68"/>
    <w:rsid w:val="00C822E4"/>
    <w:rsid w:val="00C830FA"/>
    <w:rsid w:val="00C84AF3"/>
    <w:rsid w:val="00C8527C"/>
    <w:rsid w:val="00C85881"/>
    <w:rsid w:val="00C85D90"/>
    <w:rsid w:val="00C87210"/>
    <w:rsid w:val="00C8732E"/>
    <w:rsid w:val="00C87AF2"/>
    <w:rsid w:val="00C90170"/>
    <w:rsid w:val="00C90813"/>
    <w:rsid w:val="00C90A5B"/>
    <w:rsid w:val="00C90C13"/>
    <w:rsid w:val="00C912E0"/>
    <w:rsid w:val="00C92826"/>
    <w:rsid w:val="00C93082"/>
    <w:rsid w:val="00C932EE"/>
    <w:rsid w:val="00C940AD"/>
    <w:rsid w:val="00C94208"/>
    <w:rsid w:val="00C950FF"/>
    <w:rsid w:val="00C951CF"/>
    <w:rsid w:val="00C9564F"/>
    <w:rsid w:val="00C95C3E"/>
    <w:rsid w:val="00C96416"/>
    <w:rsid w:val="00C967C8"/>
    <w:rsid w:val="00C9746D"/>
    <w:rsid w:val="00C97D7E"/>
    <w:rsid w:val="00CA01D7"/>
    <w:rsid w:val="00CA0A05"/>
    <w:rsid w:val="00CA25E4"/>
    <w:rsid w:val="00CA2DF9"/>
    <w:rsid w:val="00CA3159"/>
    <w:rsid w:val="00CA3BFC"/>
    <w:rsid w:val="00CA3F77"/>
    <w:rsid w:val="00CA44EF"/>
    <w:rsid w:val="00CA4B1D"/>
    <w:rsid w:val="00CA50F9"/>
    <w:rsid w:val="00CA568A"/>
    <w:rsid w:val="00CA6A9B"/>
    <w:rsid w:val="00CA723E"/>
    <w:rsid w:val="00CA73EB"/>
    <w:rsid w:val="00CA7D6E"/>
    <w:rsid w:val="00CA7E80"/>
    <w:rsid w:val="00CB0D37"/>
    <w:rsid w:val="00CB1099"/>
    <w:rsid w:val="00CB132E"/>
    <w:rsid w:val="00CB174D"/>
    <w:rsid w:val="00CB1877"/>
    <w:rsid w:val="00CB2782"/>
    <w:rsid w:val="00CB287A"/>
    <w:rsid w:val="00CB3D02"/>
    <w:rsid w:val="00CB3FAD"/>
    <w:rsid w:val="00CB43EA"/>
    <w:rsid w:val="00CB4461"/>
    <w:rsid w:val="00CB45CB"/>
    <w:rsid w:val="00CB53DD"/>
    <w:rsid w:val="00CB5814"/>
    <w:rsid w:val="00CB688C"/>
    <w:rsid w:val="00CB6D93"/>
    <w:rsid w:val="00CB6F5D"/>
    <w:rsid w:val="00CB70C9"/>
    <w:rsid w:val="00CB7D56"/>
    <w:rsid w:val="00CC0577"/>
    <w:rsid w:val="00CC103A"/>
    <w:rsid w:val="00CC1510"/>
    <w:rsid w:val="00CC389E"/>
    <w:rsid w:val="00CC4889"/>
    <w:rsid w:val="00CC5797"/>
    <w:rsid w:val="00CC607C"/>
    <w:rsid w:val="00CC60C4"/>
    <w:rsid w:val="00CC6194"/>
    <w:rsid w:val="00CC762A"/>
    <w:rsid w:val="00CC798F"/>
    <w:rsid w:val="00CC7A5B"/>
    <w:rsid w:val="00CC7B9F"/>
    <w:rsid w:val="00CD0077"/>
    <w:rsid w:val="00CD10A2"/>
    <w:rsid w:val="00CD14A0"/>
    <w:rsid w:val="00CD15C4"/>
    <w:rsid w:val="00CD1DF0"/>
    <w:rsid w:val="00CD208C"/>
    <w:rsid w:val="00CD2E74"/>
    <w:rsid w:val="00CD34EC"/>
    <w:rsid w:val="00CD41A4"/>
    <w:rsid w:val="00CD45D5"/>
    <w:rsid w:val="00CD589C"/>
    <w:rsid w:val="00CD5EBD"/>
    <w:rsid w:val="00CD5F75"/>
    <w:rsid w:val="00CD6DA6"/>
    <w:rsid w:val="00CD70B4"/>
    <w:rsid w:val="00CE0032"/>
    <w:rsid w:val="00CE0D91"/>
    <w:rsid w:val="00CE1E9D"/>
    <w:rsid w:val="00CE2658"/>
    <w:rsid w:val="00CE3E40"/>
    <w:rsid w:val="00CE47FC"/>
    <w:rsid w:val="00CE49E4"/>
    <w:rsid w:val="00CE5390"/>
    <w:rsid w:val="00CE5720"/>
    <w:rsid w:val="00CE5F8D"/>
    <w:rsid w:val="00CE6339"/>
    <w:rsid w:val="00CE6DDD"/>
    <w:rsid w:val="00CE7005"/>
    <w:rsid w:val="00CE7252"/>
    <w:rsid w:val="00CE7511"/>
    <w:rsid w:val="00CE76AF"/>
    <w:rsid w:val="00CE76F3"/>
    <w:rsid w:val="00CF047F"/>
    <w:rsid w:val="00CF1468"/>
    <w:rsid w:val="00CF2263"/>
    <w:rsid w:val="00CF2BBA"/>
    <w:rsid w:val="00CF38F5"/>
    <w:rsid w:val="00CF3C70"/>
    <w:rsid w:val="00CF3E06"/>
    <w:rsid w:val="00CF425D"/>
    <w:rsid w:val="00CF47D0"/>
    <w:rsid w:val="00CF500B"/>
    <w:rsid w:val="00CF53AB"/>
    <w:rsid w:val="00CF5897"/>
    <w:rsid w:val="00CF5BC3"/>
    <w:rsid w:val="00CF5FA4"/>
    <w:rsid w:val="00CF61D3"/>
    <w:rsid w:val="00CF63B7"/>
    <w:rsid w:val="00CF6487"/>
    <w:rsid w:val="00CF6618"/>
    <w:rsid w:val="00CF707C"/>
    <w:rsid w:val="00CF78B8"/>
    <w:rsid w:val="00CF7F3F"/>
    <w:rsid w:val="00D004DA"/>
    <w:rsid w:val="00D01239"/>
    <w:rsid w:val="00D01739"/>
    <w:rsid w:val="00D020E1"/>
    <w:rsid w:val="00D0229B"/>
    <w:rsid w:val="00D02F2A"/>
    <w:rsid w:val="00D038B7"/>
    <w:rsid w:val="00D04161"/>
    <w:rsid w:val="00D043EA"/>
    <w:rsid w:val="00D058E8"/>
    <w:rsid w:val="00D10321"/>
    <w:rsid w:val="00D11128"/>
    <w:rsid w:val="00D11311"/>
    <w:rsid w:val="00D114D8"/>
    <w:rsid w:val="00D1196E"/>
    <w:rsid w:val="00D11C76"/>
    <w:rsid w:val="00D11D38"/>
    <w:rsid w:val="00D12334"/>
    <w:rsid w:val="00D127E4"/>
    <w:rsid w:val="00D177FD"/>
    <w:rsid w:val="00D2054C"/>
    <w:rsid w:val="00D20814"/>
    <w:rsid w:val="00D20A3F"/>
    <w:rsid w:val="00D22DA2"/>
    <w:rsid w:val="00D23305"/>
    <w:rsid w:val="00D2471A"/>
    <w:rsid w:val="00D24D97"/>
    <w:rsid w:val="00D24FBA"/>
    <w:rsid w:val="00D26556"/>
    <w:rsid w:val="00D26892"/>
    <w:rsid w:val="00D26B39"/>
    <w:rsid w:val="00D30315"/>
    <w:rsid w:val="00D3098C"/>
    <w:rsid w:val="00D31623"/>
    <w:rsid w:val="00D318A8"/>
    <w:rsid w:val="00D31A50"/>
    <w:rsid w:val="00D320BE"/>
    <w:rsid w:val="00D32E97"/>
    <w:rsid w:val="00D33265"/>
    <w:rsid w:val="00D3394B"/>
    <w:rsid w:val="00D34408"/>
    <w:rsid w:val="00D34C48"/>
    <w:rsid w:val="00D34DB7"/>
    <w:rsid w:val="00D356CE"/>
    <w:rsid w:val="00D35B9B"/>
    <w:rsid w:val="00D35BCE"/>
    <w:rsid w:val="00D36635"/>
    <w:rsid w:val="00D36C23"/>
    <w:rsid w:val="00D36CA8"/>
    <w:rsid w:val="00D37F1E"/>
    <w:rsid w:val="00D4070D"/>
    <w:rsid w:val="00D40F98"/>
    <w:rsid w:val="00D41650"/>
    <w:rsid w:val="00D42942"/>
    <w:rsid w:val="00D431F2"/>
    <w:rsid w:val="00D4348B"/>
    <w:rsid w:val="00D43A5A"/>
    <w:rsid w:val="00D43BFA"/>
    <w:rsid w:val="00D43D9B"/>
    <w:rsid w:val="00D467E8"/>
    <w:rsid w:val="00D46BBA"/>
    <w:rsid w:val="00D47031"/>
    <w:rsid w:val="00D4755D"/>
    <w:rsid w:val="00D47C92"/>
    <w:rsid w:val="00D47CC1"/>
    <w:rsid w:val="00D500EF"/>
    <w:rsid w:val="00D505A3"/>
    <w:rsid w:val="00D510B2"/>
    <w:rsid w:val="00D52463"/>
    <w:rsid w:val="00D5272D"/>
    <w:rsid w:val="00D52B9A"/>
    <w:rsid w:val="00D53223"/>
    <w:rsid w:val="00D536E2"/>
    <w:rsid w:val="00D537A6"/>
    <w:rsid w:val="00D544AE"/>
    <w:rsid w:val="00D5554B"/>
    <w:rsid w:val="00D55A2E"/>
    <w:rsid w:val="00D55FA5"/>
    <w:rsid w:val="00D561AC"/>
    <w:rsid w:val="00D5643C"/>
    <w:rsid w:val="00D570CD"/>
    <w:rsid w:val="00D5727C"/>
    <w:rsid w:val="00D576A9"/>
    <w:rsid w:val="00D57985"/>
    <w:rsid w:val="00D579D3"/>
    <w:rsid w:val="00D6060B"/>
    <w:rsid w:val="00D60EF4"/>
    <w:rsid w:val="00D61858"/>
    <w:rsid w:val="00D61C1F"/>
    <w:rsid w:val="00D629D3"/>
    <w:rsid w:val="00D63105"/>
    <w:rsid w:val="00D642E0"/>
    <w:rsid w:val="00D6458C"/>
    <w:rsid w:val="00D64A6D"/>
    <w:rsid w:val="00D650C7"/>
    <w:rsid w:val="00D65233"/>
    <w:rsid w:val="00D65561"/>
    <w:rsid w:val="00D65828"/>
    <w:rsid w:val="00D6588F"/>
    <w:rsid w:val="00D66041"/>
    <w:rsid w:val="00D66143"/>
    <w:rsid w:val="00D66FD0"/>
    <w:rsid w:val="00D677A5"/>
    <w:rsid w:val="00D67AA8"/>
    <w:rsid w:val="00D67C48"/>
    <w:rsid w:val="00D7124C"/>
    <w:rsid w:val="00D71F10"/>
    <w:rsid w:val="00D72E99"/>
    <w:rsid w:val="00D730B2"/>
    <w:rsid w:val="00D73B1D"/>
    <w:rsid w:val="00D75473"/>
    <w:rsid w:val="00D76734"/>
    <w:rsid w:val="00D7730B"/>
    <w:rsid w:val="00D77912"/>
    <w:rsid w:val="00D77CC9"/>
    <w:rsid w:val="00D80059"/>
    <w:rsid w:val="00D8015F"/>
    <w:rsid w:val="00D810D1"/>
    <w:rsid w:val="00D812E7"/>
    <w:rsid w:val="00D8187E"/>
    <w:rsid w:val="00D81B55"/>
    <w:rsid w:val="00D827BE"/>
    <w:rsid w:val="00D82A01"/>
    <w:rsid w:val="00D836DD"/>
    <w:rsid w:val="00D8373A"/>
    <w:rsid w:val="00D83E6A"/>
    <w:rsid w:val="00D84592"/>
    <w:rsid w:val="00D847D0"/>
    <w:rsid w:val="00D84A68"/>
    <w:rsid w:val="00D84FE5"/>
    <w:rsid w:val="00D8598A"/>
    <w:rsid w:val="00D87B6C"/>
    <w:rsid w:val="00D90C97"/>
    <w:rsid w:val="00D911AE"/>
    <w:rsid w:val="00D9194A"/>
    <w:rsid w:val="00D92706"/>
    <w:rsid w:val="00D9386C"/>
    <w:rsid w:val="00D93974"/>
    <w:rsid w:val="00D94A6A"/>
    <w:rsid w:val="00D94DC1"/>
    <w:rsid w:val="00D951F4"/>
    <w:rsid w:val="00D958F6"/>
    <w:rsid w:val="00D964EB"/>
    <w:rsid w:val="00D9709E"/>
    <w:rsid w:val="00D974CA"/>
    <w:rsid w:val="00DA0C88"/>
    <w:rsid w:val="00DA2239"/>
    <w:rsid w:val="00DA2AEA"/>
    <w:rsid w:val="00DA4356"/>
    <w:rsid w:val="00DA4C17"/>
    <w:rsid w:val="00DA4ECD"/>
    <w:rsid w:val="00DA5993"/>
    <w:rsid w:val="00DA6A65"/>
    <w:rsid w:val="00DA737D"/>
    <w:rsid w:val="00DA7849"/>
    <w:rsid w:val="00DA7A42"/>
    <w:rsid w:val="00DB0BD7"/>
    <w:rsid w:val="00DB0E62"/>
    <w:rsid w:val="00DB115E"/>
    <w:rsid w:val="00DB1646"/>
    <w:rsid w:val="00DB235A"/>
    <w:rsid w:val="00DB23A4"/>
    <w:rsid w:val="00DB278B"/>
    <w:rsid w:val="00DB2CA5"/>
    <w:rsid w:val="00DB2CBD"/>
    <w:rsid w:val="00DB3BD4"/>
    <w:rsid w:val="00DB4858"/>
    <w:rsid w:val="00DB5AB4"/>
    <w:rsid w:val="00DB5C03"/>
    <w:rsid w:val="00DB5D9B"/>
    <w:rsid w:val="00DC05CD"/>
    <w:rsid w:val="00DC159F"/>
    <w:rsid w:val="00DC26EF"/>
    <w:rsid w:val="00DC29A6"/>
    <w:rsid w:val="00DC2F64"/>
    <w:rsid w:val="00DC38E3"/>
    <w:rsid w:val="00DC4E39"/>
    <w:rsid w:val="00DC4E92"/>
    <w:rsid w:val="00DC550A"/>
    <w:rsid w:val="00DC5B3B"/>
    <w:rsid w:val="00DC6097"/>
    <w:rsid w:val="00DC621D"/>
    <w:rsid w:val="00DC63C1"/>
    <w:rsid w:val="00DC6536"/>
    <w:rsid w:val="00DC653C"/>
    <w:rsid w:val="00DC6BEF"/>
    <w:rsid w:val="00DC6EDE"/>
    <w:rsid w:val="00DC77FE"/>
    <w:rsid w:val="00DC7DE4"/>
    <w:rsid w:val="00DD10CF"/>
    <w:rsid w:val="00DD18B5"/>
    <w:rsid w:val="00DD1C8C"/>
    <w:rsid w:val="00DD1D5C"/>
    <w:rsid w:val="00DD1D70"/>
    <w:rsid w:val="00DD1EAC"/>
    <w:rsid w:val="00DD1ED4"/>
    <w:rsid w:val="00DD20C1"/>
    <w:rsid w:val="00DD29C0"/>
    <w:rsid w:val="00DD3015"/>
    <w:rsid w:val="00DD3F1F"/>
    <w:rsid w:val="00DD5258"/>
    <w:rsid w:val="00DD658F"/>
    <w:rsid w:val="00DD70F8"/>
    <w:rsid w:val="00DD7535"/>
    <w:rsid w:val="00DD78BA"/>
    <w:rsid w:val="00DD7FAB"/>
    <w:rsid w:val="00DE0BAE"/>
    <w:rsid w:val="00DE12B9"/>
    <w:rsid w:val="00DE1573"/>
    <w:rsid w:val="00DE1890"/>
    <w:rsid w:val="00DE191C"/>
    <w:rsid w:val="00DE1F08"/>
    <w:rsid w:val="00DE28E1"/>
    <w:rsid w:val="00DE3DB7"/>
    <w:rsid w:val="00DE3E10"/>
    <w:rsid w:val="00DE4A98"/>
    <w:rsid w:val="00DE4B06"/>
    <w:rsid w:val="00DE4B5D"/>
    <w:rsid w:val="00DE5A60"/>
    <w:rsid w:val="00DE6173"/>
    <w:rsid w:val="00DE6375"/>
    <w:rsid w:val="00DE757D"/>
    <w:rsid w:val="00DE76F2"/>
    <w:rsid w:val="00DE78B2"/>
    <w:rsid w:val="00DF0414"/>
    <w:rsid w:val="00DF08E9"/>
    <w:rsid w:val="00DF0A9F"/>
    <w:rsid w:val="00DF0B03"/>
    <w:rsid w:val="00DF0DBF"/>
    <w:rsid w:val="00DF1CF2"/>
    <w:rsid w:val="00DF1D38"/>
    <w:rsid w:val="00DF1D71"/>
    <w:rsid w:val="00DF3D10"/>
    <w:rsid w:val="00DF3E37"/>
    <w:rsid w:val="00DF4565"/>
    <w:rsid w:val="00DF4E4B"/>
    <w:rsid w:val="00DF5DEF"/>
    <w:rsid w:val="00DF5FC7"/>
    <w:rsid w:val="00DF701D"/>
    <w:rsid w:val="00DF70C1"/>
    <w:rsid w:val="00E0096A"/>
    <w:rsid w:val="00E013F7"/>
    <w:rsid w:val="00E01528"/>
    <w:rsid w:val="00E01BDC"/>
    <w:rsid w:val="00E036A8"/>
    <w:rsid w:val="00E03B91"/>
    <w:rsid w:val="00E041FE"/>
    <w:rsid w:val="00E04487"/>
    <w:rsid w:val="00E04CFF"/>
    <w:rsid w:val="00E0504F"/>
    <w:rsid w:val="00E05429"/>
    <w:rsid w:val="00E05A45"/>
    <w:rsid w:val="00E0640C"/>
    <w:rsid w:val="00E064B4"/>
    <w:rsid w:val="00E06509"/>
    <w:rsid w:val="00E06728"/>
    <w:rsid w:val="00E0749E"/>
    <w:rsid w:val="00E07AF5"/>
    <w:rsid w:val="00E11136"/>
    <w:rsid w:val="00E11695"/>
    <w:rsid w:val="00E11C25"/>
    <w:rsid w:val="00E11C2C"/>
    <w:rsid w:val="00E1325D"/>
    <w:rsid w:val="00E13C05"/>
    <w:rsid w:val="00E1476D"/>
    <w:rsid w:val="00E14AAD"/>
    <w:rsid w:val="00E14BFC"/>
    <w:rsid w:val="00E151ED"/>
    <w:rsid w:val="00E1597E"/>
    <w:rsid w:val="00E164AB"/>
    <w:rsid w:val="00E16596"/>
    <w:rsid w:val="00E1689C"/>
    <w:rsid w:val="00E16A31"/>
    <w:rsid w:val="00E17276"/>
    <w:rsid w:val="00E2025D"/>
    <w:rsid w:val="00E2074C"/>
    <w:rsid w:val="00E21072"/>
    <w:rsid w:val="00E221F9"/>
    <w:rsid w:val="00E233DE"/>
    <w:rsid w:val="00E23502"/>
    <w:rsid w:val="00E23576"/>
    <w:rsid w:val="00E2392F"/>
    <w:rsid w:val="00E23937"/>
    <w:rsid w:val="00E24825"/>
    <w:rsid w:val="00E25259"/>
    <w:rsid w:val="00E25327"/>
    <w:rsid w:val="00E25757"/>
    <w:rsid w:val="00E26470"/>
    <w:rsid w:val="00E26AA4"/>
    <w:rsid w:val="00E26B06"/>
    <w:rsid w:val="00E26C32"/>
    <w:rsid w:val="00E314CA"/>
    <w:rsid w:val="00E31682"/>
    <w:rsid w:val="00E31A16"/>
    <w:rsid w:val="00E32686"/>
    <w:rsid w:val="00E32EE9"/>
    <w:rsid w:val="00E32F51"/>
    <w:rsid w:val="00E3366D"/>
    <w:rsid w:val="00E34137"/>
    <w:rsid w:val="00E342E0"/>
    <w:rsid w:val="00E34CD0"/>
    <w:rsid w:val="00E35A06"/>
    <w:rsid w:val="00E35F3A"/>
    <w:rsid w:val="00E365A8"/>
    <w:rsid w:val="00E36ED7"/>
    <w:rsid w:val="00E36F08"/>
    <w:rsid w:val="00E3765A"/>
    <w:rsid w:val="00E37FCA"/>
    <w:rsid w:val="00E4082F"/>
    <w:rsid w:val="00E41123"/>
    <w:rsid w:val="00E41750"/>
    <w:rsid w:val="00E42608"/>
    <w:rsid w:val="00E42700"/>
    <w:rsid w:val="00E42DE5"/>
    <w:rsid w:val="00E445C6"/>
    <w:rsid w:val="00E45ADB"/>
    <w:rsid w:val="00E45DF2"/>
    <w:rsid w:val="00E46523"/>
    <w:rsid w:val="00E46C62"/>
    <w:rsid w:val="00E475E9"/>
    <w:rsid w:val="00E4777E"/>
    <w:rsid w:val="00E50568"/>
    <w:rsid w:val="00E5060F"/>
    <w:rsid w:val="00E506E5"/>
    <w:rsid w:val="00E50907"/>
    <w:rsid w:val="00E51298"/>
    <w:rsid w:val="00E514BD"/>
    <w:rsid w:val="00E516B8"/>
    <w:rsid w:val="00E51D5C"/>
    <w:rsid w:val="00E532EF"/>
    <w:rsid w:val="00E53B31"/>
    <w:rsid w:val="00E54364"/>
    <w:rsid w:val="00E546B2"/>
    <w:rsid w:val="00E546E4"/>
    <w:rsid w:val="00E5490C"/>
    <w:rsid w:val="00E54C66"/>
    <w:rsid w:val="00E54D53"/>
    <w:rsid w:val="00E554E2"/>
    <w:rsid w:val="00E55B3E"/>
    <w:rsid w:val="00E561DD"/>
    <w:rsid w:val="00E5637F"/>
    <w:rsid w:val="00E56689"/>
    <w:rsid w:val="00E56BCA"/>
    <w:rsid w:val="00E56DCF"/>
    <w:rsid w:val="00E57297"/>
    <w:rsid w:val="00E60132"/>
    <w:rsid w:val="00E60301"/>
    <w:rsid w:val="00E60B24"/>
    <w:rsid w:val="00E60FB5"/>
    <w:rsid w:val="00E6126E"/>
    <w:rsid w:val="00E61A21"/>
    <w:rsid w:val="00E628DE"/>
    <w:rsid w:val="00E62C94"/>
    <w:rsid w:val="00E630CF"/>
    <w:rsid w:val="00E631F2"/>
    <w:rsid w:val="00E635C0"/>
    <w:rsid w:val="00E64101"/>
    <w:rsid w:val="00E64DD7"/>
    <w:rsid w:val="00E64F72"/>
    <w:rsid w:val="00E651DD"/>
    <w:rsid w:val="00E66802"/>
    <w:rsid w:val="00E6692B"/>
    <w:rsid w:val="00E670FB"/>
    <w:rsid w:val="00E675E8"/>
    <w:rsid w:val="00E715F1"/>
    <w:rsid w:val="00E71822"/>
    <w:rsid w:val="00E72411"/>
    <w:rsid w:val="00E73372"/>
    <w:rsid w:val="00E7375F"/>
    <w:rsid w:val="00E75096"/>
    <w:rsid w:val="00E75B36"/>
    <w:rsid w:val="00E76333"/>
    <w:rsid w:val="00E765A8"/>
    <w:rsid w:val="00E7666C"/>
    <w:rsid w:val="00E7679D"/>
    <w:rsid w:val="00E7696B"/>
    <w:rsid w:val="00E777BB"/>
    <w:rsid w:val="00E80148"/>
    <w:rsid w:val="00E8041C"/>
    <w:rsid w:val="00E80C6C"/>
    <w:rsid w:val="00E80E99"/>
    <w:rsid w:val="00E81003"/>
    <w:rsid w:val="00E811ED"/>
    <w:rsid w:val="00E815EE"/>
    <w:rsid w:val="00E8164A"/>
    <w:rsid w:val="00E817DD"/>
    <w:rsid w:val="00E81CD7"/>
    <w:rsid w:val="00E82217"/>
    <w:rsid w:val="00E82B68"/>
    <w:rsid w:val="00E82D78"/>
    <w:rsid w:val="00E8389A"/>
    <w:rsid w:val="00E83F26"/>
    <w:rsid w:val="00E85682"/>
    <w:rsid w:val="00E85A91"/>
    <w:rsid w:val="00E85B38"/>
    <w:rsid w:val="00E8638C"/>
    <w:rsid w:val="00E87EF1"/>
    <w:rsid w:val="00E903C7"/>
    <w:rsid w:val="00E90866"/>
    <w:rsid w:val="00E91559"/>
    <w:rsid w:val="00E93096"/>
    <w:rsid w:val="00E93505"/>
    <w:rsid w:val="00E93E87"/>
    <w:rsid w:val="00E94272"/>
    <w:rsid w:val="00E94CE4"/>
    <w:rsid w:val="00E94DBE"/>
    <w:rsid w:val="00E951F2"/>
    <w:rsid w:val="00E95CDB"/>
    <w:rsid w:val="00E96653"/>
    <w:rsid w:val="00E975BD"/>
    <w:rsid w:val="00E97977"/>
    <w:rsid w:val="00EA04CC"/>
    <w:rsid w:val="00EA17F1"/>
    <w:rsid w:val="00EA1C2A"/>
    <w:rsid w:val="00EA1C56"/>
    <w:rsid w:val="00EA21F8"/>
    <w:rsid w:val="00EA27BD"/>
    <w:rsid w:val="00EA3E57"/>
    <w:rsid w:val="00EA5043"/>
    <w:rsid w:val="00EA60DB"/>
    <w:rsid w:val="00EA6C26"/>
    <w:rsid w:val="00EA7205"/>
    <w:rsid w:val="00EA7961"/>
    <w:rsid w:val="00EA7B3C"/>
    <w:rsid w:val="00EB055C"/>
    <w:rsid w:val="00EB0CE2"/>
    <w:rsid w:val="00EB1813"/>
    <w:rsid w:val="00EB1C04"/>
    <w:rsid w:val="00EB20A9"/>
    <w:rsid w:val="00EB2BB0"/>
    <w:rsid w:val="00EB444B"/>
    <w:rsid w:val="00EB4B9F"/>
    <w:rsid w:val="00EB6626"/>
    <w:rsid w:val="00EB67E9"/>
    <w:rsid w:val="00EB6B95"/>
    <w:rsid w:val="00EB6EB2"/>
    <w:rsid w:val="00EB7535"/>
    <w:rsid w:val="00EB7BD5"/>
    <w:rsid w:val="00EC0368"/>
    <w:rsid w:val="00EC0649"/>
    <w:rsid w:val="00EC0B81"/>
    <w:rsid w:val="00EC174C"/>
    <w:rsid w:val="00EC30CA"/>
    <w:rsid w:val="00EC32B5"/>
    <w:rsid w:val="00EC34A4"/>
    <w:rsid w:val="00EC3964"/>
    <w:rsid w:val="00EC42F8"/>
    <w:rsid w:val="00EC489A"/>
    <w:rsid w:val="00EC5368"/>
    <w:rsid w:val="00EC5B13"/>
    <w:rsid w:val="00EC621C"/>
    <w:rsid w:val="00EC659F"/>
    <w:rsid w:val="00EC7703"/>
    <w:rsid w:val="00ED012F"/>
    <w:rsid w:val="00ED01E8"/>
    <w:rsid w:val="00ED0E6F"/>
    <w:rsid w:val="00ED115E"/>
    <w:rsid w:val="00ED12A4"/>
    <w:rsid w:val="00ED1D84"/>
    <w:rsid w:val="00ED20E9"/>
    <w:rsid w:val="00ED244B"/>
    <w:rsid w:val="00ED2DA1"/>
    <w:rsid w:val="00ED345E"/>
    <w:rsid w:val="00ED35F7"/>
    <w:rsid w:val="00ED3FC9"/>
    <w:rsid w:val="00ED4E5E"/>
    <w:rsid w:val="00ED5E3F"/>
    <w:rsid w:val="00ED61F5"/>
    <w:rsid w:val="00ED6ABA"/>
    <w:rsid w:val="00ED6BFB"/>
    <w:rsid w:val="00ED6EE9"/>
    <w:rsid w:val="00ED6F51"/>
    <w:rsid w:val="00ED6F6C"/>
    <w:rsid w:val="00ED72AF"/>
    <w:rsid w:val="00ED7D25"/>
    <w:rsid w:val="00ED7EC3"/>
    <w:rsid w:val="00EE0BCF"/>
    <w:rsid w:val="00EE0E62"/>
    <w:rsid w:val="00EE126A"/>
    <w:rsid w:val="00EE1758"/>
    <w:rsid w:val="00EE185C"/>
    <w:rsid w:val="00EE226E"/>
    <w:rsid w:val="00EE2270"/>
    <w:rsid w:val="00EE2DCD"/>
    <w:rsid w:val="00EE374C"/>
    <w:rsid w:val="00EE4C01"/>
    <w:rsid w:val="00EE4E84"/>
    <w:rsid w:val="00EE4FFC"/>
    <w:rsid w:val="00EE5E9C"/>
    <w:rsid w:val="00EE6D1D"/>
    <w:rsid w:val="00EE6D8F"/>
    <w:rsid w:val="00EE7185"/>
    <w:rsid w:val="00EE79EA"/>
    <w:rsid w:val="00EE7E22"/>
    <w:rsid w:val="00EE7FF8"/>
    <w:rsid w:val="00EF01D4"/>
    <w:rsid w:val="00EF0B69"/>
    <w:rsid w:val="00EF0C84"/>
    <w:rsid w:val="00EF19E2"/>
    <w:rsid w:val="00EF1B11"/>
    <w:rsid w:val="00EF229B"/>
    <w:rsid w:val="00EF277F"/>
    <w:rsid w:val="00EF2D03"/>
    <w:rsid w:val="00EF35A5"/>
    <w:rsid w:val="00EF3888"/>
    <w:rsid w:val="00EF40E5"/>
    <w:rsid w:val="00EF43CC"/>
    <w:rsid w:val="00EF57F7"/>
    <w:rsid w:val="00EF5FF7"/>
    <w:rsid w:val="00EF64EC"/>
    <w:rsid w:val="00EF6F8C"/>
    <w:rsid w:val="00EF7245"/>
    <w:rsid w:val="00EF73D4"/>
    <w:rsid w:val="00EF7700"/>
    <w:rsid w:val="00EF7703"/>
    <w:rsid w:val="00EF7FE9"/>
    <w:rsid w:val="00F01899"/>
    <w:rsid w:val="00F01B39"/>
    <w:rsid w:val="00F024CE"/>
    <w:rsid w:val="00F029B2"/>
    <w:rsid w:val="00F03459"/>
    <w:rsid w:val="00F0374E"/>
    <w:rsid w:val="00F03AC7"/>
    <w:rsid w:val="00F03D94"/>
    <w:rsid w:val="00F04D47"/>
    <w:rsid w:val="00F04E6E"/>
    <w:rsid w:val="00F04FAE"/>
    <w:rsid w:val="00F05C5A"/>
    <w:rsid w:val="00F05C67"/>
    <w:rsid w:val="00F0602B"/>
    <w:rsid w:val="00F06F93"/>
    <w:rsid w:val="00F07246"/>
    <w:rsid w:val="00F072C8"/>
    <w:rsid w:val="00F11B21"/>
    <w:rsid w:val="00F12210"/>
    <w:rsid w:val="00F1242F"/>
    <w:rsid w:val="00F13036"/>
    <w:rsid w:val="00F1479A"/>
    <w:rsid w:val="00F15263"/>
    <w:rsid w:val="00F158BA"/>
    <w:rsid w:val="00F15BBF"/>
    <w:rsid w:val="00F15D2D"/>
    <w:rsid w:val="00F15D73"/>
    <w:rsid w:val="00F16455"/>
    <w:rsid w:val="00F16DEF"/>
    <w:rsid w:val="00F2131E"/>
    <w:rsid w:val="00F2299C"/>
    <w:rsid w:val="00F229F1"/>
    <w:rsid w:val="00F22ECF"/>
    <w:rsid w:val="00F22F2A"/>
    <w:rsid w:val="00F233F8"/>
    <w:rsid w:val="00F2390F"/>
    <w:rsid w:val="00F23940"/>
    <w:rsid w:val="00F23EE6"/>
    <w:rsid w:val="00F24BA9"/>
    <w:rsid w:val="00F24DAF"/>
    <w:rsid w:val="00F25D26"/>
    <w:rsid w:val="00F26274"/>
    <w:rsid w:val="00F26950"/>
    <w:rsid w:val="00F26B51"/>
    <w:rsid w:val="00F26F02"/>
    <w:rsid w:val="00F26F1B"/>
    <w:rsid w:val="00F27066"/>
    <w:rsid w:val="00F273F3"/>
    <w:rsid w:val="00F3094C"/>
    <w:rsid w:val="00F30FB3"/>
    <w:rsid w:val="00F3124A"/>
    <w:rsid w:val="00F31DF9"/>
    <w:rsid w:val="00F32AA9"/>
    <w:rsid w:val="00F32C19"/>
    <w:rsid w:val="00F32C79"/>
    <w:rsid w:val="00F32F0A"/>
    <w:rsid w:val="00F32F17"/>
    <w:rsid w:val="00F3397C"/>
    <w:rsid w:val="00F348C6"/>
    <w:rsid w:val="00F34B04"/>
    <w:rsid w:val="00F34D19"/>
    <w:rsid w:val="00F352D2"/>
    <w:rsid w:val="00F3569C"/>
    <w:rsid w:val="00F3626A"/>
    <w:rsid w:val="00F373F1"/>
    <w:rsid w:val="00F40063"/>
    <w:rsid w:val="00F40148"/>
    <w:rsid w:val="00F401A2"/>
    <w:rsid w:val="00F401D9"/>
    <w:rsid w:val="00F406D7"/>
    <w:rsid w:val="00F431AD"/>
    <w:rsid w:val="00F4397F"/>
    <w:rsid w:val="00F43CB5"/>
    <w:rsid w:val="00F43F36"/>
    <w:rsid w:val="00F4444B"/>
    <w:rsid w:val="00F44525"/>
    <w:rsid w:val="00F4469E"/>
    <w:rsid w:val="00F44D2E"/>
    <w:rsid w:val="00F4683F"/>
    <w:rsid w:val="00F47063"/>
    <w:rsid w:val="00F47333"/>
    <w:rsid w:val="00F47842"/>
    <w:rsid w:val="00F47B78"/>
    <w:rsid w:val="00F47B7F"/>
    <w:rsid w:val="00F5026C"/>
    <w:rsid w:val="00F50406"/>
    <w:rsid w:val="00F50F61"/>
    <w:rsid w:val="00F51EF4"/>
    <w:rsid w:val="00F529C3"/>
    <w:rsid w:val="00F52EE4"/>
    <w:rsid w:val="00F533FD"/>
    <w:rsid w:val="00F53B84"/>
    <w:rsid w:val="00F5470B"/>
    <w:rsid w:val="00F54A2C"/>
    <w:rsid w:val="00F54A3A"/>
    <w:rsid w:val="00F55217"/>
    <w:rsid w:val="00F57767"/>
    <w:rsid w:val="00F57CDE"/>
    <w:rsid w:val="00F57D11"/>
    <w:rsid w:val="00F57FBC"/>
    <w:rsid w:val="00F60214"/>
    <w:rsid w:val="00F609B9"/>
    <w:rsid w:val="00F60BE3"/>
    <w:rsid w:val="00F610D2"/>
    <w:rsid w:val="00F61748"/>
    <w:rsid w:val="00F61B0E"/>
    <w:rsid w:val="00F61BAC"/>
    <w:rsid w:val="00F62765"/>
    <w:rsid w:val="00F651E1"/>
    <w:rsid w:val="00F65CDB"/>
    <w:rsid w:val="00F665DE"/>
    <w:rsid w:val="00F66BFD"/>
    <w:rsid w:val="00F66D8F"/>
    <w:rsid w:val="00F70864"/>
    <w:rsid w:val="00F712D9"/>
    <w:rsid w:val="00F71806"/>
    <w:rsid w:val="00F71A5C"/>
    <w:rsid w:val="00F71A74"/>
    <w:rsid w:val="00F71C74"/>
    <w:rsid w:val="00F7222B"/>
    <w:rsid w:val="00F72C33"/>
    <w:rsid w:val="00F73D8B"/>
    <w:rsid w:val="00F74423"/>
    <w:rsid w:val="00F745BE"/>
    <w:rsid w:val="00F75348"/>
    <w:rsid w:val="00F75454"/>
    <w:rsid w:val="00F7667A"/>
    <w:rsid w:val="00F76F0A"/>
    <w:rsid w:val="00F76F7F"/>
    <w:rsid w:val="00F7755A"/>
    <w:rsid w:val="00F77CC4"/>
    <w:rsid w:val="00F80BDE"/>
    <w:rsid w:val="00F80CB8"/>
    <w:rsid w:val="00F81752"/>
    <w:rsid w:val="00F8197C"/>
    <w:rsid w:val="00F82406"/>
    <w:rsid w:val="00F8279D"/>
    <w:rsid w:val="00F8336D"/>
    <w:rsid w:val="00F83E83"/>
    <w:rsid w:val="00F83F42"/>
    <w:rsid w:val="00F849D6"/>
    <w:rsid w:val="00F859AE"/>
    <w:rsid w:val="00F85EA6"/>
    <w:rsid w:val="00F87A60"/>
    <w:rsid w:val="00F87B9B"/>
    <w:rsid w:val="00F87E31"/>
    <w:rsid w:val="00F90599"/>
    <w:rsid w:val="00F90AF6"/>
    <w:rsid w:val="00F9258E"/>
    <w:rsid w:val="00F92979"/>
    <w:rsid w:val="00F93111"/>
    <w:rsid w:val="00F9401A"/>
    <w:rsid w:val="00F940C7"/>
    <w:rsid w:val="00F94673"/>
    <w:rsid w:val="00F94E67"/>
    <w:rsid w:val="00F96569"/>
    <w:rsid w:val="00F969B2"/>
    <w:rsid w:val="00F96C20"/>
    <w:rsid w:val="00F96F7B"/>
    <w:rsid w:val="00F97828"/>
    <w:rsid w:val="00FA07A7"/>
    <w:rsid w:val="00FA082B"/>
    <w:rsid w:val="00FA09E2"/>
    <w:rsid w:val="00FA153F"/>
    <w:rsid w:val="00FA18C0"/>
    <w:rsid w:val="00FA1CC9"/>
    <w:rsid w:val="00FA2181"/>
    <w:rsid w:val="00FA2253"/>
    <w:rsid w:val="00FA2F06"/>
    <w:rsid w:val="00FA325B"/>
    <w:rsid w:val="00FA32BE"/>
    <w:rsid w:val="00FA3F73"/>
    <w:rsid w:val="00FA4497"/>
    <w:rsid w:val="00FA4996"/>
    <w:rsid w:val="00FA5208"/>
    <w:rsid w:val="00FA5F05"/>
    <w:rsid w:val="00FA62C0"/>
    <w:rsid w:val="00FA67B1"/>
    <w:rsid w:val="00FA6AC1"/>
    <w:rsid w:val="00FA7DFF"/>
    <w:rsid w:val="00FA7F1C"/>
    <w:rsid w:val="00FA7F9C"/>
    <w:rsid w:val="00FB13FA"/>
    <w:rsid w:val="00FB1779"/>
    <w:rsid w:val="00FB18FE"/>
    <w:rsid w:val="00FB1965"/>
    <w:rsid w:val="00FB1A01"/>
    <w:rsid w:val="00FB1AB0"/>
    <w:rsid w:val="00FB1EA9"/>
    <w:rsid w:val="00FB2989"/>
    <w:rsid w:val="00FB351A"/>
    <w:rsid w:val="00FB39C3"/>
    <w:rsid w:val="00FB3D69"/>
    <w:rsid w:val="00FB4CA0"/>
    <w:rsid w:val="00FB4CE8"/>
    <w:rsid w:val="00FB5121"/>
    <w:rsid w:val="00FB591A"/>
    <w:rsid w:val="00FB64F8"/>
    <w:rsid w:val="00FB662B"/>
    <w:rsid w:val="00FB684B"/>
    <w:rsid w:val="00FB69AC"/>
    <w:rsid w:val="00FB6FD6"/>
    <w:rsid w:val="00FB7369"/>
    <w:rsid w:val="00FC15B3"/>
    <w:rsid w:val="00FC1BF5"/>
    <w:rsid w:val="00FC2078"/>
    <w:rsid w:val="00FC3185"/>
    <w:rsid w:val="00FC34A1"/>
    <w:rsid w:val="00FC395A"/>
    <w:rsid w:val="00FC3A95"/>
    <w:rsid w:val="00FC3FF9"/>
    <w:rsid w:val="00FC4173"/>
    <w:rsid w:val="00FC4E68"/>
    <w:rsid w:val="00FC56CD"/>
    <w:rsid w:val="00FC5ABE"/>
    <w:rsid w:val="00FC5E24"/>
    <w:rsid w:val="00FC687F"/>
    <w:rsid w:val="00FC6C8F"/>
    <w:rsid w:val="00FC7097"/>
    <w:rsid w:val="00FC71E9"/>
    <w:rsid w:val="00FC74AB"/>
    <w:rsid w:val="00FD0FBA"/>
    <w:rsid w:val="00FD2C1C"/>
    <w:rsid w:val="00FD2DBE"/>
    <w:rsid w:val="00FD310A"/>
    <w:rsid w:val="00FD3654"/>
    <w:rsid w:val="00FD67A4"/>
    <w:rsid w:val="00FD6F41"/>
    <w:rsid w:val="00FE162F"/>
    <w:rsid w:val="00FE1A27"/>
    <w:rsid w:val="00FE1B2C"/>
    <w:rsid w:val="00FE3CAC"/>
    <w:rsid w:val="00FE3D71"/>
    <w:rsid w:val="00FE4454"/>
    <w:rsid w:val="00FE4B09"/>
    <w:rsid w:val="00FE4B1F"/>
    <w:rsid w:val="00FE4BCF"/>
    <w:rsid w:val="00FE508B"/>
    <w:rsid w:val="00FE596B"/>
    <w:rsid w:val="00FE5C47"/>
    <w:rsid w:val="00FE5C57"/>
    <w:rsid w:val="00FE6498"/>
    <w:rsid w:val="00FE656F"/>
    <w:rsid w:val="00FE6BBF"/>
    <w:rsid w:val="00FE6DF9"/>
    <w:rsid w:val="00FE6E52"/>
    <w:rsid w:val="00FE7532"/>
    <w:rsid w:val="00FF0608"/>
    <w:rsid w:val="00FF06CD"/>
    <w:rsid w:val="00FF1006"/>
    <w:rsid w:val="00FF2817"/>
    <w:rsid w:val="00FF2980"/>
    <w:rsid w:val="00FF2A96"/>
    <w:rsid w:val="00FF2CA4"/>
    <w:rsid w:val="00FF3482"/>
    <w:rsid w:val="00FF3959"/>
    <w:rsid w:val="00FF3AA6"/>
    <w:rsid w:val="00FF46C0"/>
    <w:rsid w:val="00FF4E82"/>
    <w:rsid w:val="00FF5445"/>
    <w:rsid w:val="00FF5554"/>
    <w:rsid w:val="00FF55E9"/>
    <w:rsid w:val="00FF5D11"/>
    <w:rsid w:val="00FF62D7"/>
    <w:rsid w:val="00FF6A02"/>
    <w:rsid w:val="00FF6B64"/>
    <w:rsid w:val="00FF72C8"/>
    <w:rsid w:val="00FF7D69"/>
    <w:rsid w:val="00FF7DA5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698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locked="1"/>
    <w:lsdException w:name="annotation text" w:locked="1"/>
    <w:lsdException w:name="header" w:locked="1"/>
    <w:lsdException w:name="footer" w:locked="1"/>
    <w:lsdException w:name="index heading" w:locked="1" w:uiPriority="0"/>
    <w:lsdException w:name="caption" w:locked="1" w:uiPriority="35" w:qFormat="1"/>
    <w:lsdException w:name="page number" w:locked="1" w:uiPriority="0"/>
    <w:lsdException w:name="endnote reference" w:locked="1"/>
    <w:lsdException w:name="endnote text" w:locked="1"/>
    <w:lsdException w:name="List" w:locked="1" w:uiPriority="0"/>
    <w:lsdException w:name="List Bullet" w:locked="1"/>
    <w:lsdException w:name="Title" w:locked="1" w:semiHidden="0" w:uiPriority="10" w:unhideWhenUsed="0" w:qFormat="1"/>
    <w:lsdException w:name="Default Paragraph Font" w:locked="1" w:uiPriority="0"/>
    <w:lsdException w:name="Body Text" w:locked="1" w:qFormat="1"/>
    <w:lsdException w:name="Body Text Indent" w:locked="1" w:uiPriority="0"/>
    <w:lsdException w:name="Subtitle" w:locked="1" w:semiHidden="0" w:uiPriority="0" w:unhideWhenUsed="0" w:qFormat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FollowedHyperlink" w:locked="1"/>
    <w:lsdException w:name="Strong" w:locked="1" w:semiHidden="0" w:uiPriority="22" w:unhideWhenUsed="0" w:qFormat="1"/>
    <w:lsdException w:name="Emphasis" w:locked="1" w:semiHidden="0" w:unhideWhenUsed="0" w:qFormat="1"/>
    <w:lsdException w:name="Document Map" w:locked="1"/>
    <w:lsdException w:name="Normal (Web)" w:locked="1"/>
    <w:lsdException w:name="HTML Preformatted" w:locked="1" w:uiPriority="0"/>
    <w:lsdException w:name="annotation subject" w:locked="1"/>
    <w:lsdException w:name="Balloon Text" w:locked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69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1E77"/>
    <w:pPr>
      <w:suppressAutoHyphens/>
      <w:spacing w:line="276" w:lineRule="auto"/>
      <w:jc w:val="both"/>
    </w:pPr>
    <w:rPr>
      <w:rFonts w:ascii="Arial" w:eastAsia="Times New Roman" w:hAnsi="Arial" w:cs="Arial"/>
      <w:kern w:val="28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1D93"/>
    <w:pPr>
      <w:keepNext/>
      <w:spacing w:before="120" w:after="120"/>
      <w:outlineLvl w:val="0"/>
    </w:pPr>
    <w:rPr>
      <w:b/>
      <w:bCs/>
      <w:color w:val="548DD4" w:themeColor="text2" w:themeTint="99"/>
      <w:sz w:val="24"/>
      <w:szCs w:val="32"/>
    </w:rPr>
  </w:style>
  <w:style w:type="paragraph" w:styleId="Titolo2">
    <w:name w:val="heading 2"/>
    <w:aliases w:val="Section"/>
    <w:basedOn w:val="Normale"/>
    <w:next w:val="Normale"/>
    <w:link w:val="Titolo2Carattere"/>
    <w:uiPriority w:val="9"/>
    <w:qFormat/>
    <w:rsid w:val="00AE6504"/>
    <w:pPr>
      <w:keepNext/>
      <w:keepLines/>
      <w:spacing w:before="200"/>
      <w:outlineLvl w:val="1"/>
    </w:pPr>
    <w:rPr>
      <w:rFonts w:eastAsia="MS Gothic"/>
      <w:bCs/>
      <w:color w:val="4F81BD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22769"/>
    <w:pPr>
      <w:keepNext/>
      <w:keepLines/>
      <w:spacing w:before="200"/>
      <w:outlineLvl w:val="2"/>
    </w:pPr>
    <w:rPr>
      <w:rFonts w:eastAsia="MS Gothic"/>
      <w:bCs/>
      <w:color w:val="4F81BD"/>
      <w:sz w:val="22"/>
      <w:szCs w:val="22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C39CD"/>
    <w:pPr>
      <w:keepNext/>
      <w:keepLines/>
      <w:spacing w:before="40"/>
      <w:outlineLvl w:val="3"/>
    </w:pPr>
    <w:rPr>
      <w:rFonts w:eastAsia="MS Gothic"/>
      <w:b/>
      <w:i/>
      <w:iCs/>
      <w:color w:val="365F91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E1755"/>
    <w:pPr>
      <w:keepNext/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25D57"/>
    <w:pPr>
      <w:keepNext/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  <w:sz w:val="28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5D57"/>
    <w:pPr>
      <w:keepNext/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25D57"/>
    <w:pPr>
      <w:keepNext/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  <w:sz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25DFD"/>
    <w:pPr>
      <w:keepNext/>
      <w:keepLines/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081D93"/>
    <w:rPr>
      <w:rFonts w:ascii="Arial" w:eastAsia="Times New Roman" w:hAnsi="Arial" w:cs="Arial"/>
      <w:b/>
      <w:bCs/>
      <w:color w:val="548DD4" w:themeColor="text2" w:themeTint="99"/>
      <w:kern w:val="28"/>
      <w:sz w:val="24"/>
      <w:szCs w:val="32"/>
      <w:lang w:eastAsia="ar-SA"/>
    </w:rPr>
  </w:style>
  <w:style w:type="character" w:customStyle="1" w:styleId="Titolo2Carattere">
    <w:name w:val="Titolo 2 Carattere"/>
    <w:aliases w:val="Section Carattere"/>
    <w:basedOn w:val="Carpredefinitoparagrafo"/>
    <w:link w:val="Titolo2"/>
    <w:uiPriority w:val="9"/>
    <w:locked/>
    <w:rsid w:val="00AE6504"/>
    <w:rPr>
      <w:rFonts w:ascii="Arial" w:eastAsia="MS Gothic" w:hAnsi="Arial" w:cs="Arial"/>
      <w:bCs/>
      <w:color w:val="4F81BD"/>
      <w:kern w:val="28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22769"/>
    <w:rPr>
      <w:rFonts w:ascii="Arial" w:eastAsia="MS Gothic" w:hAnsi="Arial" w:cs="Arial"/>
      <w:bCs/>
      <w:color w:val="4F81BD"/>
      <w:kern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3C39CD"/>
    <w:rPr>
      <w:rFonts w:ascii="Arial" w:eastAsia="MS Gothic" w:hAnsi="Arial" w:cs="Arial"/>
      <w:b/>
      <w:i/>
      <w:iCs/>
      <w:color w:val="365F91"/>
      <w:kern w:val="28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3E175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625D57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625DFD"/>
    <w:rPr>
      <w:rFonts w:ascii="Cambria" w:eastAsia="MS Gothic" w:hAnsi="Cambria" w:cs="Times New Roman"/>
      <w:i/>
      <w:iCs/>
      <w:color w:val="404040"/>
      <w:kern w:val="28"/>
      <w:sz w:val="20"/>
      <w:szCs w:val="20"/>
      <w:lang w:eastAsia="ar-SA" w:bidi="ar-SA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HeaderChar">
    <w:name w:val="Header Char"/>
    <w:aliases w:val="hd Char,intestazione Char,h Char,Header/Footer Char,header odd Char,Hyphen Char,L1 Header Char,Even Char,Even1 Char,hd1 Char,Even2 Char,hd2 Char,Even3 Char,hd3 Char,Even11 Char,hd11 Char,Even21 Char,hd21 Char,Even4 Char,hd4 Char,Even12 Char"/>
    <w:basedOn w:val="Carpredefinitoparagrafo"/>
    <w:uiPriority w:val="99"/>
    <w:semiHidden/>
    <w:rsid w:val="00EB7D5F"/>
    <w:rPr>
      <w:rFonts w:ascii="Arial" w:eastAsia="Times New Roman" w:hAnsi="Arial" w:cs="Arial"/>
      <w:kern w:val="28"/>
      <w:sz w:val="20"/>
      <w:szCs w:val="20"/>
      <w:lang w:eastAsia="ar-S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94329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43298"/>
    <w:pPr>
      <w:tabs>
        <w:tab w:val="center" w:pos="4819"/>
        <w:tab w:val="right" w:pos="9638"/>
      </w:tabs>
      <w:suppressAutoHyphens w:val="0"/>
      <w:spacing w:line="240" w:lineRule="auto"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4329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943298"/>
    <w:pPr>
      <w:suppressAutoHyphens w:val="0"/>
      <w:spacing w:line="240" w:lineRule="auto"/>
      <w:jc w:val="left"/>
    </w:pPr>
    <w:rPr>
      <w:rFonts w:ascii="Tahoma" w:eastAsia="Calibri" w:hAnsi="Tahoma" w:cs="Tahoma"/>
      <w:kern w:val="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3298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9432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943298"/>
    <w:rPr>
      <w:rFonts w:cs="Times New Roman"/>
      <w:color w:val="0000FF"/>
      <w:u w:val="single"/>
    </w:rPr>
  </w:style>
  <w:style w:type="character" w:customStyle="1" w:styleId="Caratteredellanota">
    <w:name w:val="Carattere della nota"/>
    <w:uiPriority w:val="99"/>
    <w:rsid w:val="00625DFD"/>
    <w:rPr>
      <w:vertAlign w:val="superscript"/>
    </w:rPr>
  </w:style>
  <w:style w:type="character" w:styleId="Rimandonotaapidipagina">
    <w:name w:val="footnote reference"/>
    <w:basedOn w:val="Carpredefinitoparagrafo"/>
    <w:uiPriority w:val="99"/>
    <w:rsid w:val="00625DFD"/>
    <w:rPr>
      <w:rFonts w:cs="Times New Roman"/>
      <w:vertAlign w:val="superscript"/>
    </w:rPr>
  </w:style>
  <w:style w:type="paragraph" w:styleId="Corpotesto">
    <w:name w:val="Body Text"/>
    <w:aliases w:val="tab"/>
    <w:basedOn w:val="Normale"/>
    <w:link w:val="CorpotestoCarattere"/>
    <w:uiPriority w:val="99"/>
    <w:qFormat/>
    <w:rsid w:val="00625DFD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testoCarattere">
    <w:name w:val="Corpo testo Carattere"/>
    <w:aliases w:val="tab Carattere"/>
    <w:basedOn w:val="Carpredefinitoparagrafo"/>
    <w:link w:val="Corpotesto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625DFD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625DF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che3">
    <w:name w:val="sche_3"/>
    <w:uiPriority w:val="99"/>
    <w:rsid w:val="00625DFD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rFonts w:ascii="Times New Roman" w:hAnsi="Times New Roman"/>
      <w:sz w:val="20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rsid w:val="00625DFD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e"/>
    <w:uiPriority w:val="99"/>
    <w:rsid w:val="00625DFD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e"/>
    <w:uiPriority w:val="99"/>
    <w:rsid w:val="00625DFD"/>
    <w:pPr>
      <w:spacing w:before="120" w:line="360" w:lineRule="auto"/>
    </w:pPr>
    <w:rPr>
      <w:kern w:val="0"/>
      <w:sz w:val="22"/>
    </w:rPr>
  </w:style>
  <w:style w:type="paragraph" w:styleId="Corpodeltesto2">
    <w:name w:val="Body Text 2"/>
    <w:basedOn w:val="Normale"/>
    <w:link w:val="Corpodeltesto2Carattere"/>
    <w:uiPriority w:val="99"/>
    <w:rsid w:val="00625DFD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25DF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eWeb">
    <w:name w:val="Normal (Web)"/>
    <w:basedOn w:val="Normale"/>
    <w:uiPriority w:val="99"/>
    <w:rsid w:val="00625DFD"/>
    <w:pPr>
      <w:suppressAutoHyphens w:val="0"/>
      <w:spacing w:before="100" w:beforeAutospacing="1" w:after="100" w:afterAutospacing="1" w:line="240" w:lineRule="auto"/>
      <w:jc w:val="left"/>
    </w:pPr>
    <w:rPr>
      <w:rFonts w:ascii="Arial Unicode MS" w:hAnsi="Arial Unicode MS" w:cs="Times New Roman"/>
      <w:kern w:val="0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5DFD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625DFD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Testo">
    <w:name w:val="Testo"/>
    <w:basedOn w:val="Normale"/>
    <w:link w:val="TestoCarattere"/>
    <w:uiPriority w:val="99"/>
    <w:qFormat/>
    <w:rsid w:val="00625DFD"/>
    <w:rPr>
      <w:rFonts w:cs="Times New Roman"/>
      <w:lang w:eastAsia="it-IT"/>
    </w:rPr>
  </w:style>
  <w:style w:type="character" w:customStyle="1" w:styleId="TestoCarattere">
    <w:name w:val="Testo Carattere"/>
    <w:link w:val="Testo"/>
    <w:uiPriority w:val="99"/>
    <w:locked/>
    <w:rsid w:val="00625DFD"/>
    <w:rPr>
      <w:rFonts w:ascii="Arial" w:hAnsi="Arial"/>
      <w:kern w:val="28"/>
      <w:sz w:val="20"/>
      <w:lang w:eastAsia="it-IT"/>
    </w:rPr>
  </w:style>
  <w:style w:type="paragraph" w:styleId="Titolosommario">
    <w:name w:val="TOC Heading"/>
    <w:basedOn w:val="Titolo1"/>
    <w:next w:val="Normale"/>
    <w:uiPriority w:val="39"/>
    <w:qFormat/>
    <w:rsid w:val="00625DFD"/>
    <w:pPr>
      <w:keepLines/>
      <w:suppressAutoHyphens w:val="0"/>
      <w:spacing w:before="480" w:after="0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it-IT"/>
      <w14:textFill>
        <w14:solidFill>
          <w14:srgbClr w14:val="365F91">
            <w14:lumMod w14:val="60000"/>
            <w14:lumOff w14:val="40000"/>
          </w14:srgbClr>
        </w14:solidFill>
      </w14:textFill>
    </w:rPr>
  </w:style>
  <w:style w:type="paragraph" w:styleId="Sommario1">
    <w:name w:val="toc 1"/>
    <w:basedOn w:val="Normale"/>
    <w:next w:val="Normale"/>
    <w:autoRedefine/>
    <w:uiPriority w:val="39"/>
    <w:rsid w:val="00E8389A"/>
    <w:pPr>
      <w:tabs>
        <w:tab w:val="left" w:pos="400"/>
        <w:tab w:val="right" w:leader="dot" w:pos="9628"/>
      </w:tabs>
      <w:spacing w:before="120"/>
      <w:jc w:val="left"/>
    </w:pPr>
    <w:rPr>
      <w:rFonts w:ascii="Calibri" w:hAnsi="Calibri"/>
      <w:b/>
      <w:caps/>
      <w:sz w:val="22"/>
      <w:szCs w:val="22"/>
    </w:rPr>
  </w:style>
  <w:style w:type="paragraph" w:customStyle="1" w:styleId="TITOLO0">
    <w:name w:val="TITOLO"/>
    <w:basedOn w:val="Normale"/>
    <w:link w:val="TITOLOCarattere0"/>
    <w:uiPriority w:val="99"/>
    <w:rsid w:val="00893DEF"/>
    <w:pPr>
      <w:suppressAutoHyphens w:val="0"/>
      <w:spacing w:line="480" w:lineRule="auto"/>
      <w:contextualSpacing/>
      <w:jc w:val="center"/>
    </w:pPr>
    <w:rPr>
      <w:rFonts w:eastAsia="Calibri" w:cs="Times New Roman"/>
      <w:b/>
      <w:bCs/>
      <w:color w:val="FFFFFF"/>
      <w:sz w:val="44"/>
      <w:szCs w:val="48"/>
      <w:lang w:eastAsia="it-IT"/>
    </w:rPr>
  </w:style>
  <w:style w:type="paragraph" w:customStyle="1" w:styleId="SOTTOTITOLO">
    <w:name w:val="SOTTOTITOLO"/>
    <w:basedOn w:val="Normale"/>
    <w:link w:val="SOTTOTITOLOCarattere"/>
    <w:qFormat/>
    <w:rsid w:val="00893DEF"/>
    <w:pPr>
      <w:suppressAutoHyphens w:val="0"/>
      <w:jc w:val="center"/>
    </w:pPr>
    <w:rPr>
      <w:rFonts w:eastAsia="Calibri" w:cs="Times New Roman"/>
      <w:color w:val="FFFFFF"/>
      <w:sz w:val="36"/>
      <w:szCs w:val="36"/>
      <w:lang w:eastAsia="it-IT"/>
    </w:rPr>
  </w:style>
  <w:style w:type="character" w:customStyle="1" w:styleId="TITOLOCarattere0">
    <w:name w:val="TITOLO Carattere"/>
    <w:link w:val="TITOLO0"/>
    <w:uiPriority w:val="99"/>
    <w:locked/>
    <w:rsid w:val="00893DEF"/>
    <w:rPr>
      <w:rFonts w:ascii="Arial" w:eastAsia="Times New Roman" w:hAnsi="Arial"/>
      <w:b/>
      <w:color w:val="FFFFFF"/>
      <w:kern w:val="28"/>
      <w:sz w:val="48"/>
    </w:rPr>
  </w:style>
  <w:style w:type="character" w:customStyle="1" w:styleId="SOTTOTITOLOCarattere">
    <w:name w:val="SOTTOTITOLO Carattere"/>
    <w:link w:val="SOTTOTITOLO"/>
    <w:locked/>
    <w:rsid w:val="00893DEF"/>
    <w:rPr>
      <w:rFonts w:ascii="Arial" w:eastAsia="Times New Roman" w:hAnsi="Arial"/>
      <w:color w:val="FFFFFF"/>
      <w:kern w:val="28"/>
      <w:sz w:val="36"/>
      <w:lang w:eastAsia="it-IT"/>
    </w:rPr>
  </w:style>
  <w:style w:type="paragraph" w:customStyle="1" w:styleId="Default">
    <w:name w:val="Default"/>
    <w:rsid w:val="00EA6C2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77481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rsid w:val="009F08A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F08A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9F08A3"/>
    <w:rPr>
      <w:rFonts w:ascii="Arial" w:hAnsi="Arial" w:cs="Arial"/>
      <w:kern w:val="28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F08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F08A3"/>
    <w:rPr>
      <w:rFonts w:ascii="Arial" w:hAnsi="Arial" w:cs="Arial"/>
      <w:b/>
      <w:bCs/>
      <w:kern w:val="28"/>
      <w:sz w:val="20"/>
      <w:szCs w:val="20"/>
      <w:lang w:eastAsia="ar-SA" w:bidi="ar-SA"/>
    </w:rPr>
  </w:style>
  <w:style w:type="paragraph" w:styleId="Sommario3">
    <w:name w:val="toc 3"/>
    <w:basedOn w:val="Normale"/>
    <w:next w:val="Normale"/>
    <w:autoRedefine/>
    <w:uiPriority w:val="39"/>
    <w:rsid w:val="004443BD"/>
    <w:pPr>
      <w:ind w:left="400"/>
      <w:jc w:val="left"/>
    </w:pPr>
    <w:rPr>
      <w:rFonts w:ascii="Calibri" w:hAnsi="Calibri"/>
      <w:i/>
      <w:sz w:val="22"/>
      <w:szCs w:val="22"/>
    </w:rPr>
  </w:style>
  <w:style w:type="table" w:styleId="Grigliamedia3-Colore1">
    <w:name w:val="Medium Grid 3 Accent 1"/>
    <w:basedOn w:val="Tabellanormale"/>
    <w:uiPriority w:val="99"/>
    <w:rsid w:val="0084264C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CF53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3754B3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customStyle="1" w:styleId="Grigliachiara-Colore31">
    <w:name w:val="Griglia chiara - Colore 31"/>
    <w:basedOn w:val="Normale"/>
    <w:uiPriority w:val="34"/>
    <w:qFormat/>
    <w:rsid w:val="00766F27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rsid w:val="00F8279D"/>
    <w:pPr>
      <w:ind w:left="200"/>
      <w:jc w:val="left"/>
    </w:pPr>
    <w:rPr>
      <w:rFonts w:ascii="Calibri" w:hAnsi="Calibri"/>
      <w:smallCaps/>
      <w:sz w:val="22"/>
      <w:szCs w:val="22"/>
    </w:rPr>
  </w:style>
  <w:style w:type="character" w:styleId="Enfasidelicata">
    <w:name w:val="Subtle Emphasis"/>
    <w:basedOn w:val="Carpredefinitoparagrafo"/>
    <w:uiPriority w:val="99"/>
    <w:qFormat/>
    <w:rsid w:val="003315BE"/>
    <w:rPr>
      <w:rFonts w:cs="Times New Roman"/>
      <w:i/>
      <w:iCs/>
      <w:color w:val="404040"/>
    </w:rPr>
  </w:style>
  <w:style w:type="paragraph" w:styleId="Mappadocumento">
    <w:name w:val="Document Map"/>
    <w:basedOn w:val="Normale"/>
    <w:link w:val="MappadocumentoCarattere"/>
    <w:uiPriority w:val="99"/>
    <w:semiHidden/>
    <w:rsid w:val="00600C37"/>
    <w:pPr>
      <w:spacing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semiHidden/>
    <w:locked/>
    <w:rsid w:val="00600C37"/>
    <w:rPr>
      <w:rFonts w:ascii="Lucida Grande" w:hAnsi="Lucida Grande" w:cs="Lucida Grande"/>
      <w:kern w:val="28"/>
      <w:sz w:val="24"/>
      <w:szCs w:val="24"/>
      <w:lang w:eastAsia="ar-SA" w:bidi="ar-SA"/>
    </w:rPr>
  </w:style>
  <w:style w:type="paragraph" w:styleId="Sommario4">
    <w:name w:val="toc 4"/>
    <w:basedOn w:val="Normale"/>
    <w:next w:val="Normale"/>
    <w:autoRedefine/>
    <w:uiPriority w:val="39"/>
    <w:rsid w:val="00274192"/>
    <w:pPr>
      <w:ind w:left="600"/>
      <w:jc w:val="left"/>
    </w:pPr>
    <w:rPr>
      <w:rFonts w:ascii="Calibri" w:hAnsi="Calibri"/>
      <w:sz w:val="18"/>
      <w:szCs w:val="18"/>
    </w:rPr>
  </w:style>
  <w:style w:type="paragraph" w:customStyle="1" w:styleId="ArticoliAvviso">
    <w:name w:val="Articoli Avviso"/>
    <w:basedOn w:val="Normale"/>
    <w:autoRedefine/>
    <w:qFormat/>
    <w:rsid w:val="005A1746"/>
    <w:pPr>
      <w:numPr>
        <w:numId w:val="2"/>
      </w:numPr>
      <w:spacing w:line="360" w:lineRule="auto"/>
      <w:outlineLvl w:val="0"/>
    </w:pPr>
    <w:rPr>
      <w:kern w:val="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rsid w:val="00E041FE"/>
    <w:rPr>
      <w:color w:val="548DD4"/>
      <w:sz w:val="28"/>
      <w:lang w:eastAsia="it-IT"/>
      <w14:textFill>
        <w14:solidFill>
          <w14:srgbClr w14:val="548DD4">
            <w14:lumMod w14:val="60000"/>
            <w14:lumOff w14:val="40000"/>
          </w14:srgbClr>
        </w14:solidFill>
      </w14:textFill>
    </w:rPr>
  </w:style>
  <w:style w:type="character" w:customStyle="1" w:styleId="TitoloParagrafoLineeGuidaCarattere">
    <w:name w:val="Titolo Paragrafo Linee Guida Carattere"/>
    <w:basedOn w:val="Titolo1Carattere"/>
    <w:link w:val="TitoloParagrafoLineeGuida"/>
    <w:uiPriority w:val="99"/>
    <w:locked/>
    <w:rsid w:val="00E041FE"/>
    <w:rPr>
      <w:rFonts w:ascii="Arial" w:eastAsia="Times New Roman" w:hAnsi="Arial" w:cs="Arial"/>
      <w:b/>
      <w:bCs/>
      <w:color w:val="548DD4"/>
      <w:kern w:val="28"/>
      <w:sz w:val="28"/>
      <w:szCs w:val="32"/>
      <w:lang w:eastAsia="ar-SA" w:bidi="ar-SA"/>
    </w:rPr>
  </w:style>
  <w:style w:type="paragraph" w:styleId="Sommario5">
    <w:name w:val="toc 5"/>
    <w:basedOn w:val="Normale"/>
    <w:next w:val="Normale"/>
    <w:autoRedefine/>
    <w:uiPriority w:val="39"/>
    <w:rsid w:val="00274192"/>
    <w:pPr>
      <w:ind w:left="80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274192"/>
    <w:pPr>
      <w:ind w:left="10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274192"/>
    <w:pPr>
      <w:ind w:left="120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274192"/>
    <w:pPr>
      <w:ind w:left="140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274192"/>
    <w:pPr>
      <w:ind w:left="1600"/>
      <w:jc w:val="left"/>
    </w:pPr>
    <w:rPr>
      <w:rFonts w:ascii="Calibri" w:hAnsi="Calibri"/>
      <w:sz w:val="18"/>
      <w:szCs w:val="18"/>
    </w:rPr>
  </w:style>
  <w:style w:type="paragraph" w:customStyle="1" w:styleId="a5TDElencopuntato">
    <w:name w:val="a5) T&amp;D Elenco puntato"/>
    <w:basedOn w:val="Normale"/>
    <w:uiPriority w:val="99"/>
    <w:rsid w:val="003E1755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 w:eastAsia="en-GB"/>
    </w:rPr>
  </w:style>
  <w:style w:type="paragraph" w:styleId="Nessunaspaziatura">
    <w:name w:val="No Spacing"/>
    <w:link w:val="NessunaspaziaturaCarattere"/>
    <w:uiPriority w:val="1"/>
    <w:qFormat/>
    <w:rsid w:val="003E1755"/>
    <w:rPr>
      <w:rFonts w:eastAsia="MS Mincho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3E1755"/>
    <w:rPr>
      <w:rFonts w:eastAsia="MS Mincho" w:cs="Times New Roman"/>
      <w:sz w:val="22"/>
      <w:szCs w:val="22"/>
      <w:lang w:val="it-IT" w:eastAsia="it-IT" w:bidi="ar-SA"/>
    </w:rPr>
  </w:style>
  <w:style w:type="paragraph" w:customStyle="1" w:styleId="DGServp2">
    <w:name w:val="DG_Serv p2"/>
    <w:basedOn w:val="Normale"/>
    <w:rsid w:val="003E1755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e"/>
    <w:rsid w:val="003E1755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e"/>
    <w:rsid w:val="003E1755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e"/>
    <w:rsid w:val="003E1755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e"/>
    <w:rsid w:val="003E1755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e"/>
    <w:rsid w:val="003E1755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e"/>
    <w:uiPriority w:val="99"/>
    <w:qFormat/>
    <w:rsid w:val="003E1755"/>
    <w:pPr>
      <w:suppressAutoHyphens w:val="0"/>
      <w:spacing w:line="240" w:lineRule="auto"/>
      <w:ind w:left="720" w:hanging="284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riferimento">
    <w:name w:val="riferimento"/>
    <w:basedOn w:val="Carpredefinitoparagrafo"/>
    <w:rsid w:val="003E1755"/>
    <w:rPr>
      <w:rFonts w:cs="Times New Roman"/>
    </w:rPr>
  </w:style>
  <w:style w:type="paragraph" w:styleId="Rientronormale">
    <w:name w:val="Normal Indent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3E1755"/>
    <w:pPr>
      <w:suppressAutoHyphens w:val="0"/>
      <w:spacing w:line="720" w:lineRule="auto"/>
      <w:ind w:left="567"/>
    </w:pPr>
    <w:rPr>
      <w:kern w:val="0"/>
      <w:sz w:val="24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E1755"/>
    <w:rPr>
      <w:rFonts w:ascii="Arial" w:hAnsi="Arial" w:cs="Arial"/>
      <w:sz w:val="20"/>
      <w:szCs w:val="20"/>
      <w:lang w:eastAsia="it-IT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3E1755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  <w:lang w:eastAsia="en-US"/>
    </w:rPr>
  </w:style>
  <w:style w:type="character" w:customStyle="1" w:styleId="CorpodeltestoCarattere">
    <w:name w:val="Corpo del testo Carattere"/>
    <w:basedOn w:val="Carpredefinitoparagrafo"/>
    <w:link w:val="1"/>
    <w:locked/>
    <w:rsid w:val="003E1755"/>
    <w:rPr>
      <w:rFonts w:ascii="Times New Roman" w:hAnsi="Times New Roman" w:cs="Times New Roman"/>
      <w:sz w:val="20"/>
      <w:szCs w:val="20"/>
    </w:rPr>
  </w:style>
  <w:style w:type="paragraph" w:customStyle="1" w:styleId="firmadx">
    <w:name w:val="firma dx"/>
    <w:basedOn w:val="niente"/>
    <w:next w:val="msigla"/>
    <w:uiPriority w:val="99"/>
    <w:rsid w:val="003E1755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3E1755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msigla">
    <w:name w:val="msigla"/>
    <w:basedOn w:val="Normale"/>
    <w:uiPriority w:val="99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sigla">
    <w:name w:val="sigla"/>
    <w:basedOn w:val="Normale"/>
    <w:rsid w:val="003E1755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  <w:lang w:eastAsia="it-IT"/>
    </w:rPr>
  </w:style>
  <w:style w:type="paragraph" w:customStyle="1" w:styleId="Codicesigla">
    <w:name w:val="Codice sigla"/>
    <w:basedOn w:val="Normale"/>
    <w:next w:val="Normale"/>
    <w:uiPriority w:val="99"/>
    <w:rsid w:val="003E1755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  <w:lang w:eastAsia="it-IT"/>
    </w:rPr>
  </w:style>
  <w:style w:type="paragraph" w:customStyle="1" w:styleId="Indirizzo">
    <w:name w:val="Indirizzo"/>
    <w:basedOn w:val="Normale"/>
    <w:next w:val="Rientronormale"/>
    <w:uiPriority w:val="99"/>
    <w:rsid w:val="003E1755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decreto">
    <w:name w:val="decreto"/>
    <w:basedOn w:val="niente"/>
    <w:next w:val="Visto0"/>
    <w:uiPriority w:val="99"/>
    <w:rsid w:val="003E1755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3E1755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  <w:lang w:eastAsia="it-IT"/>
    </w:rPr>
  </w:style>
  <w:style w:type="paragraph" w:customStyle="1" w:styleId="Xsigla">
    <w:name w:val="Xsigla"/>
    <w:basedOn w:val="Codicesigla"/>
    <w:uiPriority w:val="99"/>
    <w:rsid w:val="003E1755"/>
    <w:pPr>
      <w:spacing w:before="36" w:after="160"/>
    </w:pPr>
  </w:style>
  <w:style w:type="paragraph" w:customStyle="1" w:styleId="firma">
    <w:name w:val="firma"/>
    <w:basedOn w:val="Normale"/>
    <w:uiPriority w:val="99"/>
    <w:rsid w:val="003E1755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XOggetto">
    <w:name w:val="XOggetto"/>
    <w:basedOn w:val="Normale"/>
    <w:next w:val="Indirizzo"/>
    <w:uiPriority w:val="99"/>
    <w:rsid w:val="003E1755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COggetto">
    <w:name w:val="COggetto"/>
    <w:basedOn w:val="LOggetto"/>
    <w:next w:val="Indirizzo"/>
    <w:uiPriority w:val="99"/>
    <w:rsid w:val="003E1755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3E1755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  <w:lang w:eastAsia="it-IT"/>
    </w:rPr>
  </w:style>
  <w:style w:type="paragraph" w:customStyle="1" w:styleId="R3">
    <w:name w:val="R3"/>
    <w:basedOn w:val="Normale"/>
    <w:uiPriority w:val="99"/>
    <w:rsid w:val="003E1755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isposta">
    <w:name w:val="Risposta"/>
    <w:basedOn w:val="Xsigla"/>
    <w:next w:val="del"/>
    <w:uiPriority w:val="99"/>
    <w:rsid w:val="003E1755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3E1755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3E1755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3E1755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3E1755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3E1755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LCodsigla">
    <w:name w:val="LCod sigla"/>
    <w:basedOn w:val="Codicesigla"/>
    <w:next w:val="LOggetto"/>
    <w:uiPriority w:val="99"/>
    <w:rsid w:val="003E1755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3E1755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3E1755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3E1755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3E1755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3E1755"/>
    <w:pPr>
      <w:spacing w:before="0"/>
    </w:pPr>
  </w:style>
  <w:style w:type="paragraph" w:customStyle="1" w:styleId="siglalett">
    <w:name w:val="siglalett"/>
    <w:basedOn w:val="Normale"/>
    <w:uiPriority w:val="99"/>
    <w:rsid w:val="003E1755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  <w:lang w:eastAsia="it-IT"/>
    </w:rPr>
  </w:style>
  <w:style w:type="paragraph" w:customStyle="1" w:styleId="2oggetto">
    <w:name w:val="2oggetto"/>
    <w:basedOn w:val="LOggetto"/>
    <w:next w:val="Indirizzo"/>
    <w:uiPriority w:val="99"/>
    <w:rsid w:val="003E1755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3E1755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2OGGETTO0">
    <w:name w:val="2OGGETTO"/>
    <w:basedOn w:val="LOggetto"/>
    <w:next w:val="Indirizzo"/>
    <w:uiPriority w:val="99"/>
    <w:rsid w:val="003E1755"/>
    <w:pPr>
      <w:spacing w:before="120"/>
    </w:pPr>
  </w:style>
  <w:style w:type="paragraph" w:customStyle="1" w:styleId="Rientro">
    <w:name w:val="Rientro"/>
    <w:basedOn w:val="Normale"/>
    <w:uiPriority w:val="99"/>
    <w:rsid w:val="003E1755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rn5">
    <w:name w:val="rn5"/>
    <w:basedOn w:val="Rientronormale"/>
    <w:uiPriority w:val="99"/>
    <w:rsid w:val="003E1755"/>
    <w:pPr>
      <w:spacing w:line="360" w:lineRule="atLeast"/>
    </w:pPr>
  </w:style>
  <w:style w:type="paragraph" w:styleId="Didascalia">
    <w:name w:val="caption"/>
    <w:basedOn w:val="Normale"/>
    <w:next w:val="Normale"/>
    <w:uiPriority w:val="35"/>
    <w:qFormat/>
    <w:rsid w:val="003E1755"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3E1755"/>
    <w:rPr>
      <w:rFonts w:ascii="Tahoma" w:hAnsi="Tahoma" w:cs="Times New Roman"/>
      <w:sz w:val="16"/>
      <w:szCs w:val="16"/>
    </w:rPr>
  </w:style>
  <w:style w:type="paragraph" w:customStyle="1" w:styleId="DGServp1">
    <w:name w:val="DG_Serv p1"/>
    <w:basedOn w:val="Normale"/>
    <w:uiPriority w:val="99"/>
    <w:rsid w:val="003E1755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  <w:lang w:eastAsia="it-IT"/>
    </w:rPr>
  </w:style>
  <w:style w:type="paragraph" w:customStyle="1" w:styleId="NormalIndent2">
    <w:name w:val="Normal Indent2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e"/>
    <w:rsid w:val="003E1755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5">
    <w:name w:val="xl25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6">
    <w:name w:val="xl26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7">
    <w:name w:val="xl2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8">
    <w:name w:val="xl2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29">
    <w:name w:val="xl29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0">
    <w:name w:val="xl30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1">
    <w:name w:val="xl31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2">
    <w:name w:val="xl32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3">
    <w:name w:val="xl33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4">
    <w:name w:val="xl34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5">
    <w:name w:val="xl3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6">
    <w:name w:val="xl36"/>
    <w:basedOn w:val="Normale"/>
    <w:rsid w:val="003E1755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7">
    <w:name w:val="xl37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38">
    <w:name w:val="xl38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39">
    <w:name w:val="xl39"/>
    <w:basedOn w:val="Normale"/>
    <w:rsid w:val="003E1755"/>
    <w:pPr>
      <w:pBdr>
        <w:top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0">
    <w:name w:val="xl40"/>
    <w:basedOn w:val="Normale"/>
    <w:rsid w:val="003E175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1">
    <w:name w:val="xl41"/>
    <w:basedOn w:val="Normale"/>
    <w:rsid w:val="003E175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2">
    <w:name w:val="xl42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3">
    <w:name w:val="xl43"/>
    <w:basedOn w:val="Normale"/>
    <w:rsid w:val="003E17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4">
    <w:name w:val="xl44"/>
    <w:basedOn w:val="Normale"/>
    <w:rsid w:val="003E175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5">
    <w:name w:val="xl45"/>
    <w:basedOn w:val="Normale"/>
    <w:rsid w:val="003E175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center"/>
    </w:pPr>
    <w:rPr>
      <w:b/>
      <w:bCs/>
      <w:kern w:val="0"/>
      <w:sz w:val="16"/>
      <w:szCs w:val="16"/>
      <w:lang w:eastAsia="it-IT"/>
    </w:rPr>
  </w:style>
  <w:style w:type="paragraph" w:customStyle="1" w:styleId="xl46">
    <w:name w:val="xl46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7">
    <w:name w:val="xl47"/>
    <w:basedOn w:val="Normale"/>
    <w:rsid w:val="003E17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8">
    <w:name w:val="xl48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49">
    <w:name w:val="xl49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0">
    <w:name w:val="xl50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1">
    <w:name w:val="xl51"/>
    <w:basedOn w:val="Normale"/>
    <w:rsid w:val="003E17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2">
    <w:name w:val="xl52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3">
    <w:name w:val="xl53"/>
    <w:basedOn w:val="Normale"/>
    <w:rsid w:val="003E1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4">
    <w:name w:val="xl54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5">
    <w:name w:val="xl55"/>
    <w:basedOn w:val="Normale"/>
    <w:rsid w:val="003E17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6">
    <w:name w:val="xl56"/>
    <w:basedOn w:val="Normale"/>
    <w:rsid w:val="003E1755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7">
    <w:name w:val="xl57"/>
    <w:basedOn w:val="Normale"/>
    <w:rsid w:val="003E1755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8">
    <w:name w:val="xl58"/>
    <w:basedOn w:val="Normale"/>
    <w:rsid w:val="003E175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59">
    <w:name w:val="xl59"/>
    <w:basedOn w:val="Normale"/>
    <w:rsid w:val="003E175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0">
    <w:name w:val="xl60"/>
    <w:basedOn w:val="Normale"/>
    <w:rsid w:val="003E175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1">
    <w:name w:val="xl61"/>
    <w:basedOn w:val="Normale"/>
    <w:rsid w:val="003E1755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2">
    <w:name w:val="xl62"/>
    <w:basedOn w:val="Normale"/>
    <w:rsid w:val="003E1755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3">
    <w:name w:val="xl63"/>
    <w:basedOn w:val="Normale"/>
    <w:rsid w:val="003E1755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16"/>
      <w:szCs w:val="16"/>
      <w:lang w:eastAsia="it-IT"/>
    </w:rPr>
  </w:style>
  <w:style w:type="paragraph" w:customStyle="1" w:styleId="xl64">
    <w:name w:val="xl64"/>
    <w:basedOn w:val="Normale"/>
    <w:rsid w:val="003E175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5">
    <w:name w:val="xl65"/>
    <w:basedOn w:val="Normale"/>
    <w:rsid w:val="003E175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6">
    <w:name w:val="xl66"/>
    <w:basedOn w:val="Normale"/>
    <w:rsid w:val="003E175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16"/>
      <w:szCs w:val="16"/>
      <w:lang w:eastAsia="it-IT"/>
    </w:rPr>
  </w:style>
  <w:style w:type="paragraph" w:customStyle="1" w:styleId="xl67">
    <w:name w:val="xl67"/>
    <w:basedOn w:val="Normale"/>
    <w:rsid w:val="003E1755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8">
    <w:name w:val="xl68"/>
    <w:basedOn w:val="Normale"/>
    <w:rsid w:val="003E1755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customStyle="1" w:styleId="xl69">
    <w:name w:val="xl69"/>
    <w:basedOn w:val="Normale"/>
    <w:rsid w:val="003E1755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kern w:val="0"/>
      <w:sz w:val="12"/>
      <w:szCs w:val="12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3E1755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E1755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rsid w:val="003E1755"/>
    <w:rPr>
      <w:rFonts w:cs="Times New Roman"/>
      <w:vertAlign w:val="superscript"/>
    </w:rPr>
  </w:style>
  <w:style w:type="paragraph" w:customStyle="1" w:styleId="Style1">
    <w:name w:val="Style 1"/>
    <w:uiPriority w:val="99"/>
    <w:rsid w:val="003E1755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  <w:sz w:val="20"/>
      <w:szCs w:val="20"/>
    </w:rPr>
  </w:style>
  <w:style w:type="paragraph" w:customStyle="1" w:styleId="Style2">
    <w:name w:val="Style 2"/>
    <w:uiPriority w:val="99"/>
    <w:rsid w:val="003E17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3E1755"/>
    <w:rPr>
      <w:rFonts w:ascii="Garamond" w:hAnsi="Garamond"/>
      <w:sz w:val="20"/>
    </w:rPr>
  </w:style>
  <w:style w:type="table" w:customStyle="1" w:styleId="Tabellaelenco3-colore11">
    <w:name w:val="Tabella elenco 3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F81BD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Tabellaelenco3-colore51">
    <w:name w:val="Tabella elenco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BACC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Tabellagriglia5scura-colore11">
    <w:name w:val="Tabella griglia 5 scura - colore 1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griglia3-colore51">
    <w:name w:val="Tabella griglia 3 - colore 51"/>
    <w:uiPriority w:val="99"/>
    <w:rsid w:val="003E175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AEEF3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  <w:tblStylePr w:type="ne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2CDDC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2CDDC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2CDDC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3E1755"/>
    <w:pPr>
      <w:suppressAutoHyphens w:val="0"/>
      <w:spacing w:line="240" w:lineRule="auto"/>
      <w:jc w:val="left"/>
    </w:pPr>
    <w:rPr>
      <w:rFonts w:eastAsia="Calibri"/>
      <w:i/>
      <w:smallCaps/>
      <w:kern w:val="0"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3E1755"/>
    <w:pPr>
      <w:suppressAutoHyphens w:val="0"/>
      <w:spacing w:line="240" w:lineRule="auto"/>
      <w:jc w:val="left"/>
    </w:pPr>
    <w:rPr>
      <w:rFonts w:eastAsia="Calibri"/>
      <w:b/>
      <w:bCs/>
      <w:kern w:val="0"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3E1755"/>
    <w:rPr>
      <w:rFonts w:ascii="Arial" w:hAnsi="Arial" w:cs="Arial"/>
      <w:i/>
      <w:smallCaps/>
      <w:sz w:val="14"/>
    </w:rPr>
  </w:style>
  <w:style w:type="table" w:customStyle="1" w:styleId="Tabellagriglia7acolori-colore11">
    <w:name w:val="Tabella griglia 7 a colori - colore 11"/>
    <w:uiPriority w:val="99"/>
    <w:rsid w:val="003E175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  <w:tblStylePr w:type="ne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5B3D7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5B3D7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5B3D7"/>
        </w:tcBorders>
      </w:tcPr>
    </w:tblStylePr>
  </w:style>
  <w:style w:type="character" w:customStyle="1" w:styleId="CorpoTabellaCarattere">
    <w:name w:val="CorpoTabella Carattere"/>
    <w:basedOn w:val="Carpredefinitoparagrafo"/>
    <w:link w:val="CorpoTabella"/>
    <w:locked/>
    <w:rsid w:val="003E1755"/>
    <w:rPr>
      <w:rFonts w:ascii="Arial" w:hAnsi="Arial" w:cs="Arial"/>
      <w:b/>
      <w:bCs/>
      <w:sz w:val="18"/>
    </w:rPr>
  </w:style>
  <w:style w:type="character" w:styleId="Enfasicorsivo">
    <w:name w:val="Emphasis"/>
    <w:basedOn w:val="Carpredefinitoparagrafo"/>
    <w:uiPriority w:val="99"/>
    <w:qFormat/>
    <w:rsid w:val="003E1755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3E1755"/>
    <w:pPr>
      <w:pBdr>
        <w:bottom w:val="single" w:sz="6" w:space="1" w:color="B6DDE8"/>
      </w:pBdr>
      <w:suppressAutoHyphens w:val="0"/>
      <w:spacing w:before="60" w:after="60" w:line="259" w:lineRule="auto"/>
      <w:ind w:left="-142" w:right="-285"/>
      <w:jc w:val="left"/>
    </w:pPr>
    <w:rPr>
      <w:rFonts w:ascii="Calibri" w:eastAsia="Calibri" w:hAnsi="Calibri" w:cs="Times New Roman"/>
      <w:kern w:val="0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rsid w:val="003E1755"/>
    <w:pPr>
      <w:pBdr>
        <w:top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rsid w:val="003E1755"/>
    <w:pPr>
      <w:pBdr>
        <w:bottom w:val="single" w:sz="6" w:space="1" w:color="auto"/>
      </w:pBdr>
      <w:suppressAutoHyphens w:val="0"/>
      <w:spacing w:line="259" w:lineRule="auto"/>
      <w:jc w:val="center"/>
    </w:pPr>
    <w:rPr>
      <w:rFonts w:eastAsia="Calibri"/>
      <w:vanish/>
      <w:kern w:val="0"/>
      <w:sz w:val="16"/>
      <w:szCs w:val="16"/>
      <w:lang w:eastAsia="en-US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3E1755"/>
    <w:rPr>
      <w:rFonts w:ascii="Arial" w:hAnsi="Arial" w:cs="Arial"/>
      <w:vanish/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3E1755"/>
    <w:rPr>
      <w:rFonts w:cs="Times New Roman"/>
      <w:color w:val="800080"/>
      <w:u w:val="single"/>
    </w:rPr>
  </w:style>
  <w:style w:type="paragraph" w:styleId="Puntoelenco">
    <w:name w:val="List Bullet"/>
    <w:basedOn w:val="Normale"/>
    <w:uiPriority w:val="99"/>
    <w:rsid w:val="003E1755"/>
    <w:pPr>
      <w:numPr>
        <w:numId w:val="23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Contenutotabella">
    <w:name w:val="Contenuto tabella"/>
    <w:basedOn w:val="Corpotesto"/>
    <w:uiPriority w:val="99"/>
    <w:rsid w:val="003E1755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rsid w:val="003E1755"/>
    <w:pPr>
      <w:widowControl w:val="0"/>
      <w:spacing w:line="240" w:lineRule="auto"/>
    </w:pPr>
    <w:rPr>
      <w:rFonts w:ascii="Times New Roman" w:eastAsia="Calibri" w:hAnsi="Times New Roman" w:cs="font299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e"/>
    <w:rsid w:val="003465E7"/>
    <w:pPr>
      <w:suppressAutoHyphens w:val="0"/>
      <w:spacing w:before="100" w:beforeAutospacing="1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  <w:lang w:eastAsia="it-IT"/>
    </w:rPr>
  </w:style>
  <w:style w:type="paragraph" w:styleId="Revisione">
    <w:name w:val="Revision"/>
    <w:hidden/>
    <w:uiPriority w:val="99"/>
    <w:rsid w:val="0004454E"/>
    <w:rPr>
      <w:rFonts w:ascii="Arial" w:eastAsia="Times New Roman" w:hAnsi="Arial" w:cs="Arial"/>
      <w:kern w:val="28"/>
      <w:sz w:val="20"/>
      <w:szCs w:val="20"/>
      <w:lang w:eastAsia="ar-SA"/>
    </w:rPr>
  </w:style>
  <w:style w:type="paragraph" w:customStyle="1" w:styleId="Intestazione4">
    <w:name w:val="Intestazione4"/>
    <w:next w:val="Normale"/>
    <w:uiPriority w:val="99"/>
    <w:rsid w:val="00625D57"/>
    <w:pPr>
      <w:tabs>
        <w:tab w:val="left" w:pos="6379"/>
      </w:tabs>
      <w:spacing w:after="60"/>
    </w:pPr>
    <w:rPr>
      <w:rFonts w:ascii="Times New Roman" w:eastAsia="Times New Roman" w:hAnsi="Times New Roman"/>
      <w:b/>
      <w:noProof/>
      <w:sz w:val="24"/>
      <w:szCs w:val="20"/>
    </w:rPr>
  </w:style>
  <w:style w:type="paragraph" w:customStyle="1" w:styleId="Sezione2">
    <w:name w:val="Sezione2"/>
    <w:basedOn w:val="Normale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suppressAutoHyphens w:val="0"/>
      <w:spacing w:before="240" w:line="240" w:lineRule="auto"/>
      <w:jc w:val="left"/>
      <w:outlineLvl w:val="1"/>
    </w:pPr>
    <w:rPr>
      <w:rFonts w:ascii="Times New Roman" w:hAnsi="Times New Roman" w:cs="Times New Roman"/>
      <w:kern w:val="0"/>
      <w:sz w:val="32"/>
      <w:lang w:eastAsia="it-IT"/>
    </w:rPr>
  </w:style>
  <w:style w:type="paragraph" w:customStyle="1" w:styleId="Sezione3">
    <w:name w:val="Sezione3"/>
    <w:uiPriority w:val="99"/>
    <w:rsid w:val="00625D57"/>
    <w:pPr>
      <w:tabs>
        <w:tab w:val="left" w:pos="1134"/>
      </w:tabs>
      <w:spacing w:before="120"/>
      <w:outlineLvl w:val="2"/>
    </w:pPr>
    <w:rPr>
      <w:rFonts w:ascii="Times New Roman" w:eastAsia="Times New Roman" w:hAnsi="Times New Roman"/>
      <w:b/>
      <w:noProof/>
      <w:sz w:val="24"/>
      <w:szCs w:val="20"/>
    </w:rPr>
  </w:style>
  <w:style w:type="paragraph" w:styleId="Corpodeltesto3">
    <w:name w:val="Body Text 3"/>
    <w:basedOn w:val="Normale"/>
    <w:link w:val="Corpodeltesto3Carattere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Notetesto2">
    <w:name w:val="Note testo 2"/>
    <w:basedOn w:val="Normale"/>
    <w:uiPriority w:val="99"/>
    <w:rsid w:val="00625D57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25D57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styleId="Titoloindice">
    <w:name w:val="index heading"/>
    <w:basedOn w:val="Normale"/>
    <w:next w:val="Indice1"/>
    <w:uiPriority w:val="99"/>
    <w:semiHidden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lang w:eastAsia="it-IT"/>
    </w:rPr>
  </w:style>
  <w:style w:type="paragraph" w:customStyle="1" w:styleId="CampoTesto3">
    <w:name w:val="CampoTesto3"/>
    <w:basedOn w:val="CampoTesto1"/>
    <w:uiPriority w:val="99"/>
    <w:rsid w:val="00625D57"/>
    <w:pPr>
      <w:ind w:left="1418"/>
      <w:jc w:val="both"/>
    </w:pPr>
  </w:style>
  <w:style w:type="paragraph" w:customStyle="1" w:styleId="CampoTesto1">
    <w:name w:val="CampoTesto1"/>
    <w:uiPriority w:val="99"/>
    <w:rsid w:val="00625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  <w:ind w:left="993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Campo">
    <w:name w:val="Campo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  <w:lang w:eastAsia="it-IT"/>
    </w:rPr>
  </w:style>
  <w:style w:type="character" w:styleId="Numeropagina">
    <w:name w:val="page number"/>
    <w:basedOn w:val="Carpredefinitoparagrafo"/>
    <w:uiPriority w:val="99"/>
    <w:rsid w:val="00625D57"/>
    <w:rPr>
      <w:rFonts w:cs="Times New Roman"/>
    </w:rPr>
  </w:style>
  <w:style w:type="table" w:customStyle="1" w:styleId="Grigliatabella1">
    <w:name w:val="Griglia tabella1"/>
    <w:uiPriority w:val="99"/>
    <w:rsid w:val="00625D5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uiPriority w:val="99"/>
    <w:rsid w:val="00625D57"/>
    <w:rPr>
      <w:rFonts w:ascii="Courier New" w:hAnsi="Courier New"/>
    </w:rPr>
  </w:style>
  <w:style w:type="paragraph" w:customStyle="1" w:styleId="Textbody">
    <w:name w:val="Text body"/>
    <w:basedOn w:val="Normale"/>
    <w:uiPriority w:val="99"/>
    <w:rsid w:val="00625D57"/>
    <w:pPr>
      <w:autoSpaceDN w:val="0"/>
      <w:spacing w:line="240" w:lineRule="auto"/>
      <w:textAlignment w:val="baseline"/>
    </w:pPr>
    <w:rPr>
      <w:rFonts w:ascii="Times New Roman" w:hAnsi="Times New Roman" w:cs="Times New Roman"/>
      <w:kern w:val="3"/>
      <w:sz w:val="24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625D57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  <w:lang w:eastAsia="it-IT"/>
    </w:rPr>
  </w:style>
  <w:style w:type="character" w:customStyle="1" w:styleId="WW8Num1z0">
    <w:name w:val="WW8Num1z0"/>
    <w:uiPriority w:val="99"/>
    <w:rsid w:val="00625D57"/>
    <w:rPr>
      <w:rFonts w:ascii="Times New Roman" w:hAnsi="Times New Roman"/>
    </w:rPr>
  </w:style>
  <w:style w:type="character" w:customStyle="1" w:styleId="WW8Num1z1">
    <w:name w:val="WW8Num1z1"/>
    <w:uiPriority w:val="99"/>
    <w:rsid w:val="00625D57"/>
    <w:rPr>
      <w:rFonts w:ascii="Courier New" w:hAnsi="Courier New"/>
    </w:rPr>
  </w:style>
  <w:style w:type="character" w:customStyle="1" w:styleId="WW8Num1z2">
    <w:name w:val="WW8Num1z2"/>
    <w:uiPriority w:val="99"/>
    <w:rsid w:val="00625D57"/>
    <w:rPr>
      <w:rFonts w:ascii="Wingdings" w:hAnsi="Wingdings"/>
    </w:rPr>
  </w:style>
  <w:style w:type="character" w:customStyle="1" w:styleId="WW8Num1z3">
    <w:name w:val="WW8Num1z3"/>
    <w:uiPriority w:val="99"/>
    <w:rsid w:val="00625D57"/>
    <w:rPr>
      <w:rFonts w:ascii="Symbol" w:hAnsi="Symbol"/>
    </w:rPr>
  </w:style>
  <w:style w:type="character" w:customStyle="1" w:styleId="WW8Num2z0">
    <w:name w:val="WW8Num2z0"/>
    <w:uiPriority w:val="99"/>
    <w:rsid w:val="00625D57"/>
    <w:rPr>
      <w:rFonts w:ascii="Symbol" w:hAnsi="Symbol"/>
      <w:sz w:val="20"/>
    </w:rPr>
  </w:style>
  <w:style w:type="character" w:customStyle="1" w:styleId="WW8Num2z2">
    <w:name w:val="WW8Num2z2"/>
    <w:uiPriority w:val="99"/>
    <w:rsid w:val="00625D57"/>
    <w:rPr>
      <w:rFonts w:ascii="Wingdings" w:hAnsi="Wingdings"/>
      <w:sz w:val="20"/>
    </w:rPr>
  </w:style>
  <w:style w:type="character" w:customStyle="1" w:styleId="WW8Num3z0">
    <w:name w:val="WW8Num3z0"/>
    <w:uiPriority w:val="99"/>
    <w:rsid w:val="00625D57"/>
    <w:rPr>
      <w:rFonts w:ascii="Times New Roman" w:hAnsi="Times New Roman"/>
    </w:rPr>
  </w:style>
  <w:style w:type="character" w:customStyle="1" w:styleId="WW8Num3z1">
    <w:name w:val="WW8Num3z1"/>
    <w:uiPriority w:val="99"/>
    <w:rsid w:val="00625D57"/>
    <w:rPr>
      <w:rFonts w:ascii="Courier New" w:hAnsi="Courier New"/>
    </w:rPr>
  </w:style>
  <w:style w:type="character" w:customStyle="1" w:styleId="WW8Num3z2">
    <w:name w:val="WW8Num3z2"/>
    <w:uiPriority w:val="99"/>
    <w:rsid w:val="00625D57"/>
    <w:rPr>
      <w:rFonts w:ascii="Wingdings" w:hAnsi="Wingdings"/>
    </w:rPr>
  </w:style>
  <w:style w:type="character" w:customStyle="1" w:styleId="WW8Num3z3">
    <w:name w:val="WW8Num3z3"/>
    <w:uiPriority w:val="99"/>
    <w:rsid w:val="00625D57"/>
    <w:rPr>
      <w:rFonts w:ascii="Symbol" w:hAnsi="Symbol"/>
    </w:rPr>
  </w:style>
  <w:style w:type="character" w:customStyle="1" w:styleId="WW8Num4z0">
    <w:name w:val="WW8Num4z0"/>
    <w:uiPriority w:val="99"/>
    <w:rsid w:val="00625D57"/>
    <w:rPr>
      <w:rFonts w:ascii="Times New Roman" w:hAnsi="Times New Roman"/>
    </w:rPr>
  </w:style>
  <w:style w:type="character" w:customStyle="1" w:styleId="WW8Num4z1">
    <w:name w:val="WW8Num4z1"/>
    <w:uiPriority w:val="99"/>
    <w:rsid w:val="00625D57"/>
    <w:rPr>
      <w:rFonts w:ascii="Courier New" w:hAnsi="Courier New"/>
    </w:rPr>
  </w:style>
  <w:style w:type="character" w:customStyle="1" w:styleId="WW8Num4z2">
    <w:name w:val="WW8Num4z2"/>
    <w:uiPriority w:val="99"/>
    <w:rsid w:val="00625D57"/>
    <w:rPr>
      <w:rFonts w:ascii="Wingdings" w:hAnsi="Wingdings"/>
    </w:rPr>
  </w:style>
  <w:style w:type="character" w:customStyle="1" w:styleId="WW8Num4z3">
    <w:name w:val="WW8Num4z3"/>
    <w:uiPriority w:val="99"/>
    <w:rsid w:val="00625D57"/>
    <w:rPr>
      <w:rFonts w:ascii="Symbol" w:hAnsi="Symbol"/>
    </w:rPr>
  </w:style>
  <w:style w:type="character" w:customStyle="1" w:styleId="WW8Num6z0">
    <w:name w:val="WW8Num6z0"/>
    <w:uiPriority w:val="99"/>
    <w:rsid w:val="00625D57"/>
    <w:rPr>
      <w:rFonts w:ascii="Times New Roman" w:hAnsi="Times New Roman"/>
    </w:rPr>
  </w:style>
  <w:style w:type="character" w:customStyle="1" w:styleId="WW8Num6z1">
    <w:name w:val="WW8Num6z1"/>
    <w:uiPriority w:val="99"/>
    <w:rsid w:val="00625D57"/>
    <w:rPr>
      <w:rFonts w:ascii="Courier New" w:hAnsi="Courier New"/>
    </w:rPr>
  </w:style>
  <w:style w:type="character" w:customStyle="1" w:styleId="WW8Num6z2">
    <w:name w:val="WW8Num6z2"/>
    <w:uiPriority w:val="99"/>
    <w:rsid w:val="00625D57"/>
    <w:rPr>
      <w:rFonts w:ascii="Wingdings" w:hAnsi="Wingdings"/>
    </w:rPr>
  </w:style>
  <w:style w:type="character" w:customStyle="1" w:styleId="WW8Num6z3">
    <w:name w:val="WW8Num6z3"/>
    <w:uiPriority w:val="99"/>
    <w:rsid w:val="00625D57"/>
    <w:rPr>
      <w:rFonts w:ascii="Symbol" w:hAnsi="Symbol"/>
    </w:rPr>
  </w:style>
  <w:style w:type="character" w:customStyle="1" w:styleId="WW8Num7z0">
    <w:name w:val="WW8Num7z0"/>
    <w:uiPriority w:val="99"/>
    <w:rsid w:val="00625D57"/>
    <w:rPr>
      <w:rFonts w:ascii="Times New Roman" w:hAnsi="Times New Roman"/>
    </w:rPr>
  </w:style>
  <w:style w:type="character" w:customStyle="1" w:styleId="WW8Num7z1">
    <w:name w:val="WW8Num7z1"/>
    <w:uiPriority w:val="99"/>
    <w:rsid w:val="00625D57"/>
    <w:rPr>
      <w:rFonts w:ascii="Courier New" w:hAnsi="Courier New"/>
    </w:rPr>
  </w:style>
  <w:style w:type="character" w:customStyle="1" w:styleId="WW8Num7z2">
    <w:name w:val="WW8Num7z2"/>
    <w:uiPriority w:val="99"/>
    <w:rsid w:val="00625D57"/>
    <w:rPr>
      <w:rFonts w:ascii="Wingdings" w:hAnsi="Wingdings"/>
    </w:rPr>
  </w:style>
  <w:style w:type="character" w:customStyle="1" w:styleId="WW8Num7z3">
    <w:name w:val="WW8Num7z3"/>
    <w:uiPriority w:val="99"/>
    <w:rsid w:val="00625D57"/>
    <w:rPr>
      <w:rFonts w:ascii="Symbol" w:hAnsi="Symbol"/>
    </w:rPr>
  </w:style>
  <w:style w:type="character" w:customStyle="1" w:styleId="WW8Num8z0">
    <w:name w:val="WW8Num8z0"/>
    <w:uiPriority w:val="99"/>
    <w:rsid w:val="00625D57"/>
    <w:rPr>
      <w:rFonts w:ascii="Times New Roman" w:hAnsi="Times New Roman"/>
    </w:rPr>
  </w:style>
  <w:style w:type="character" w:customStyle="1" w:styleId="WW8Num8z1">
    <w:name w:val="WW8Num8z1"/>
    <w:uiPriority w:val="99"/>
    <w:rsid w:val="00625D57"/>
    <w:rPr>
      <w:rFonts w:ascii="Courier New" w:hAnsi="Courier New"/>
    </w:rPr>
  </w:style>
  <w:style w:type="character" w:customStyle="1" w:styleId="WW8Num8z2">
    <w:name w:val="WW8Num8z2"/>
    <w:uiPriority w:val="99"/>
    <w:rsid w:val="00625D57"/>
    <w:rPr>
      <w:rFonts w:ascii="Wingdings" w:hAnsi="Wingdings"/>
    </w:rPr>
  </w:style>
  <w:style w:type="character" w:customStyle="1" w:styleId="WW8Num8z3">
    <w:name w:val="WW8Num8z3"/>
    <w:uiPriority w:val="99"/>
    <w:rsid w:val="00625D57"/>
    <w:rPr>
      <w:rFonts w:ascii="Symbol" w:hAnsi="Symbol"/>
    </w:rPr>
  </w:style>
  <w:style w:type="character" w:customStyle="1" w:styleId="WW8Num9z0">
    <w:name w:val="WW8Num9z0"/>
    <w:uiPriority w:val="99"/>
    <w:rsid w:val="00625D57"/>
    <w:rPr>
      <w:rFonts w:ascii="Symbol" w:hAnsi="Symbol"/>
    </w:rPr>
  </w:style>
  <w:style w:type="character" w:customStyle="1" w:styleId="WW8Num9z1">
    <w:name w:val="WW8Num9z1"/>
    <w:uiPriority w:val="99"/>
    <w:rsid w:val="00625D57"/>
    <w:rPr>
      <w:rFonts w:ascii="Courier New" w:hAnsi="Courier New"/>
    </w:rPr>
  </w:style>
  <w:style w:type="character" w:customStyle="1" w:styleId="WW8Num9z2">
    <w:name w:val="WW8Num9z2"/>
    <w:uiPriority w:val="99"/>
    <w:rsid w:val="00625D57"/>
    <w:rPr>
      <w:rFonts w:ascii="Wingdings" w:hAnsi="Wingdings"/>
    </w:rPr>
  </w:style>
  <w:style w:type="character" w:customStyle="1" w:styleId="Carpredefinitoparagrafo1">
    <w:name w:val="Car. predefinito paragrafo1"/>
    <w:uiPriority w:val="99"/>
    <w:rsid w:val="00625D57"/>
  </w:style>
  <w:style w:type="character" w:customStyle="1" w:styleId="CuratelacorpotestoCarattere">
    <w:name w:val="Curatela_corpo testo Carattere"/>
    <w:basedOn w:val="Carpredefinitoparagrafo1"/>
    <w:uiPriority w:val="99"/>
    <w:rsid w:val="00625D57"/>
    <w:rPr>
      <w:rFonts w:cs="Times New Roman"/>
      <w:sz w:val="22"/>
      <w:lang w:val="it-IT" w:eastAsia="ar-SA" w:bidi="ar-SA"/>
    </w:rPr>
  </w:style>
  <w:style w:type="character" w:customStyle="1" w:styleId="testo0">
    <w:name w:val="testo"/>
    <w:basedOn w:val="Carpredefinitoparagrafo1"/>
    <w:uiPriority w:val="99"/>
    <w:rsid w:val="00625D57"/>
    <w:rPr>
      <w:rFonts w:cs="Times New Roman"/>
    </w:rPr>
  </w:style>
  <w:style w:type="character" w:customStyle="1" w:styleId="CuratelanotaCarattere">
    <w:name w:val="Curatel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basedOn w:val="Carpredefinitoparagrafo1"/>
    <w:uiPriority w:val="22"/>
    <w:qFormat/>
    <w:rsid w:val="00625D57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aliases w:val="Testo nota a piè di pagina Carattere Carattere Carattere Carattere Carattere Carattere Carattere Carattere"/>
    <w:basedOn w:val="Carpredefinitoparagrafo1"/>
    <w:uiPriority w:val="99"/>
    <w:rsid w:val="00625D57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basedOn w:val="Carpredefinitoparagrafo1"/>
    <w:uiPriority w:val="99"/>
    <w:rsid w:val="00625D57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basedOn w:val="Carpredefinitoparagrafo1"/>
    <w:uiPriority w:val="99"/>
    <w:rsid w:val="00625D57"/>
    <w:rPr>
      <w:rFonts w:cs="Times New Roman"/>
      <w:vertAlign w:val="superscript"/>
    </w:rPr>
  </w:style>
  <w:style w:type="character" w:customStyle="1" w:styleId="searchhit">
    <w:name w:val="search_hit"/>
    <w:basedOn w:val="Carpredefinitoparagrafo1"/>
    <w:uiPriority w:val="99"/>
    <w:rsid w:val="00625D57"/>
    <w:rPr>
      <w:rFonts w:cs="Times New Roman"/>
    </w:rPr>
  </w:style>
  <w:style w:type="character" w:customStyle="1" w:styleId="a1">
    <w:name w:val="a1"/>
    <w:basedOn w:val="Carpredefinitoparagrafo1"/>
    <w:uiPriority w:val="99"/>
    <w:rsid w:val="00625D57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basedOn w:val="Carpredefinitoparagrafo1"/>
    <w:uiPriority w:val="99"/>
    <w:rsid w:val="00625D57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rsid w:val="00625D57"/>
  </w:style>
  <w:style w:type="paragraph" w:customStyle="1" w:styleId="Intestazione1">
    <w:name w:val="Intestazione1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styleId="Elenco">
    <w:name w:val="List"/>
    <w:basedOn w:val="Corpotesto"/>
    <w:uiPriority w:val="99"/>
    <w:rsid w:val="00625D57"/>
    <w:pPr>
      <w:autoSpaceDE/>
      <w:spacing w:before="0" w:after="120"/>
      <w:jc w:val="left"/>
    </w:pPr>
    <w:rPr>
      <w:rFonts w:cs="Mangal"/>
    </w:rPr>
  </w:style>
  <w:style w:type="paragraph" w:customStyle="1" w:styleId="Didascalia1">
    <w:name w:val="Didascalia1"/>
    <w:basedOn w:val="Normale"/>
    <w:next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Indice">
    <w:name w:val="Indice"/>
    <w:basedOn w:val="Normale"/>
    <w:uiPriority w:val="99"/>
    <w:rsid w:val="00625D57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monografiaNcorpotesto">
    <w:name w:val="monografiaN_corpo testo"/>
    <w:basedOn w:val="Corpotesto"/>
    <w:uiPriority w:val="99"/>
    <w:rsid w:val="00625D57"/>
    <w:pPr>
      <w:autoSpaceDE/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25D57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monografianota">
    <w:name w:val="monografia_nota"/>
    <w:basedOn w:val="Normale"/>
    <w:link w:val="monografianotaCarattere1"/>
    <w:uiPriority w:val="99"/>
    <w:rsid w:val="00625D57"/>
    <w:pPr>
      <w:spacing w:line="220" w:lineRule="exact"/>
    </w:pPr>
    <w:rPr>
      <w:rFonts w:ascii="Garamond" w:eastAsia="MS Mincho" w:hAnsi="Garamond" w:cs="Times New Roman"/>
      <w:kern w:val="0"/>
      <w:szCs w:val="24"/>
    </w:rPr>
  </w:style>
  <w:style w:type="character" w:customStyle="1" w:styleId="monografianotaCarattere1">
    <w:name w:val="monografia_nota Carattere1"/>
    <w:basedOn w:val="Carpredefinitoparagrafo"/>
    <w:link w:val="monografianota"/>
    <w:uiPriority w:val="99"/>
    <w:locked/>
    <w:rsid w:val="00625D57"/>
    <w:rPr>
      <w:rFonts w:ascii="Garamond" w:eastAsia="MS Mincho" w:hAnsi="Garamond" w:cs="Times New Roman"/>
      <w:sz w:val="24"/>
      <w:szCs w:val="24"/>
      <w:lang w:eastAsia="ar-SA" w:bidi="ar-SA"/>
    </w:rPr>
  </w:style>
  <w:style w:type="paragraph" w:customStyle="1" w:styleId="pjust2">
    <w:name w:val="pjust2"/>
    <w:basedOn w:val="Normale"/>
    <w:uiPriority w:val="99"/>
    <w:rsid w:val="00625D57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e"/>
    <w:uiPriority w:val="99"/>
    <w:rsid w:val="00625D57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uiPriority w:val="99"/>
    <w:rsid w:val="00625D57"/>
    <w:rPr>
      <w:i/>
      <w:sz w:val="24"/>
    </w:rPr>
  </w:style>
  <w:style w:type="paragraph" w:customStyle="1" w:styleId="Curatelacorpotesto">
    <w:name w:val="Curatela_corpo testo"/>
    <w:basedOn w:val="Corpotesto"/>
    <w:uiPriority w:val="99"/>
    <w:rsid w:val="00625D57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e"/>
    <w:uiPriority w:val="99"/>
    <w:rsid w:val="00625D57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e"/>
    <w:uiPriority w:val="99"/>
    <w:rsid w:val="00625D57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uiPriority w:val="99"/>
    <w:rsid w:val="00625D57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e"/>
    <w:uiPriority w:val="99"/>
    <w:rsid w:val="00625D57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uiPriority w:val="99"/>
    <w:rsid w:val="00625D57"/>
    <w:pPr>
      <w:widowControl/>
      <w:autoSpaceDE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uiPriority w:val="99"/>
    <w:rsid w:val="00625D57"/>
    <w:pPr>
      <w:autoSpaceDE/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rsid w:val="00625D57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625D57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style10">
    <w:name w:val="style1"/>
    <w:basedOn w:val="Carpredefinitoparagrafo"/>
    <w:uiPriority w:val="99"/>
    <w:rsid w:val="00625D57"/>
    <w:rPr>
      <w:rFonts w:cs="Times New Roman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rsid w:val="00625D57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rsid w:val="00625D57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rsid w:val="00625D57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paragraph" w:customStyle="1" w:styleId="notamiaCarattereCarattere">
    <w:name w:val="nota mia Carattere Carattere"/>
    <w:basedOn w:val="Normale"/>
    <w:link w:val="notamiaCarattereCarattereCarattere"/>
    <w:uiPriority w:val="99"/>
    <w:rsid w:val="00625D57"/>
    <w:pPr>
      <w:suppressAutoHyphens w:val="0"/>
      <w:autoSpaceDE w:val="0"/>
      <w:autoSpaceDN w:val="0"/>
      <w:spacing w:line="240" w:lineRule="auto"/>
    </w:pPr>
    <w:rPr>
      <w:rFonts w:ascii="Times New Roman" w:hAnsi="Times New Roman" w:cs="Times New Roman"/>
      <w:kern w:val="0"/>
      <w:sz w:val="22"/>
      <w:szCs w:val="22"/>
      <w:lang w:eastAsia="it-IT"/>
    </w:rPr>
  </w:style>
  <w:style w:type="character" w:customStyle="1" w:styleId="notamiaCarattereCarattereCarattere">
    <w:name w:val="nota mia Carattere Carattere Carattere"/>
    <w:basedOn w:val="Carpredefinitoparagrafo"/>
    <w:link w:val="notamiaCarattereCarattere"/>
    <w:uiPriority w:val="99"/>
    <w:locked/>
    <w:rsid w:val="00625D57"/>
    <w:rPr>
      <w:rFonts w:ascii="Times New Roman" w:hAnsi="Times New Roman" w:cs="Times New Roman"/>
      <w:lang w:eastAsia="it-IT"/>
    </w:rPr>
  </w:style>
  <w:style w:type="character" w:customStyle="1" w:styleId="notizia">
    <w:name w:val="notizia"/>
    <w:basedOn w:val="Carpredefinitoparagrafo"/>
    <w:uiPriority w:val="99"/>
    <w:rsid w:val="00625D57"/>
    <w:rPr>
      <w:rFonts w:cs="Times New Roman"/>
    </w:rPr>
  </w:style>
  <w:style w:type="character" w:customStyle="1" w:styleId="titoloa">
    <w:name w:val="titolo"/>
    <w:basedOn w:val="Carpredefinitoparagrafo"/>
    <w:uiPriority w:val="99"/>
    <w:rsid w:val="00625D57"/>
    <w:rPr>
      <w:rFonts w:cs="Times New Roman"/>
    </w:rPr>
  </w:style>
  <w:style w:type="character" w:customStyle="1" w:styleId="addmd">
    <w:name w:val="addmd"/>
    <w:basedOn w:val="Carpredefinitoparagrafo"/>
    <w:uiPriority w:val="99"/>
    <w:rsid w:val="00625D57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625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kern w:val="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625D57"/>
    <w:rPr>
      <w:rFonts w:ascii="Courier New" w:hAnsi="Courier New" w:cs="Courier New"/>
      <w:sz w:val="20"/>
      <w:szCs w:val="20"/>
      <w:lang w:eastAsia="it-IT"/>
    </w:rPr>
  </w:style>
  <w:style w:type="paragraph" w:customStyle="1" w:styleId="ss">
    <w:name w:val="ss"/>
    <w:basedOn w:val="Normale"/>
    <w:uiPriority w:val="99"/>
    <w:rsid w:val="00625D57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mw-headline">
    <w:name w:val="mw-headline"/>
    <w:basedOn w:val="Carpredefinitoparagrafo"/>
    <w:uiPriority w:val="99"/>
    <w:rsid w:val="00625D57"/>
    <w:rPr>
      <w:rFonts w:cs="Times New Roman"/>
    </w:rPr>
  </w:style>
  <w:style w:type="character" w:customStyle="1" w:styleId="a">
    <w:name w:val="a"/>
    <w:basedOn w:val="Carpredefinitoparagrafo"/>
    <w:uiPriority w:val="99"/>
    <w:rsid w:val="00625D57"/>
    <w:rPr>
      <w:rFonts w:cs="Times New Roman"/>
    </w:rPr>
  </w:style>
  <w:style w:type="paragraph" w:customStyle="1" w:styleId="note">
    <w:name w:val="note"/>
    <w:basedOn w:val="Testonotaapidipagina"/>
    <w:link w:val="noteCarattere"/>
    <w:uiPriority w:val="99"/>
    <w:rsid w:val="00625D57"/>
    <w:pPr>
      <w:suppressAutoHyphens w:val="0"/>
      <w:jc w:val="both"/>
    </w:pPr>
    <w:rPr>
      <w:lang w:eastAsia="it-IT"/>
    </w:rPr>
  </w:style>
  <w:style w:type="character" w:customStyle="1" w:styleId="noteCarattere">
    <w:name w:val="note Carattere"/>
    <w:basedOn w:val="Carpredefinitoparagrafo"/>
    <w:link w:val="note"/>
    <w:uiPriority w:val="99"/>
    <w:locked/>
    <w:rsid w:val="00625D57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rsid w:val="00625D57"/>
    <w:rPr>
      <w:vertAlign w:val="superscript"/>
    </w:rPr>
  </w:style>
  <w:style w:type="paragraph" w:customStyle="1" w:styleId="Nessunaspaziatura1">
    <w:name w:val="Nessuna spaziatura1"/>
    <w:uiPriority w:val="99"/>
    <w:rsid w:val="00625D57"/>
    <w:rPr>
      <w:rFonts w:eastAsia="Times New Roman"/>
      <w:lang w:eastAsia="en-US"/>
    </w:rPr>
  </w:style>
  <w:style w:type="paragraph" w:customStyle="1" w:styleId="corpoparagrafo">
    <w:name w:val="corpo paragrafo"/>
    <w:basedOn w:val="Normale"/>
    <w:uiPriority w:val="99"/>
    <w:rsid w:val="00625D57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Standard">
    <w:name w:val="Standard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otnoteSymbol">
    <w:name w:val="Footnote Symbol"/>
    <w:basedOn w:val="Carpredefinitoparagrafo"/>
    <w:uiPriority w:val="99"/>
    <w:rsid w:val="00625D57"/>
    <w:rPr>
      <w:rFonts w:cs="Times New Roman"/>
      <w:position w:val="0"/>
      <w:vertAlign w:val="superscript"/>
    </w:rPr>
  </w:style>
  <w:style w:type="paragraph" w:customStyle="1" w:styleId="Textbodyindent">
    <w:name w:val="Text body indent"/>
    <w:basedOn w:val="Standard"/>
    <w:uiPriority w:val="99"/>
    <w:rsid w:val="00625D57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uiPriority w:val="99"/>
    <w:rsid w:val="00625D5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Testonotaapidipagina"/>
    <w:uiPriority w:val="99"/>
    <w:rsid w:val="00625D57"/>
    <w:pPr>
      <w:suppressAutoHyphens w:val="0"/>
      <w:jc w:val="both"/>
    </w:pPr>
    <w:rPr>
      <w:sz w:val="22"/>
      <w:szCs w:val="24"/>
      <w:lang w:eastAsia="it-IT"/>
    </w:rPr>
  </w:style>
  <w:style w:type="character" w:customStyle="1" w:styleId="slicetext">
    <w:name w:val="slicetext"/>
    <w:basedOn w:val="Carpredefinitoparagrafo"/>
    <w:uiPriority w:val="99"/>
    <w:rsid w:val="00625D57"/>
    <w:rPr>
      <w:rFonts w:cs="Times New Roman"/>
    </w:rPr>
  </w:style>
  <w:style w:type="character" w:customStyle="1" w:styleId="apple-style-span">
    <w:name w:val="apple-style-span"/>
    <w:basedOn w:val="Carpredefinitoparagrafo"/>
    <w:uiPriority w:val="99"/>
    <w:rsid w:val="00625D57"/>
    <w:rPr>
      <w:rFonts w:cs="Times New Roman"/>
    </w:rPr>
  </w:style>
  <w:style w:type="character" w:customStyle="1" w:styleId="st">
    <w:name w:val="st"/>
    <w:basedOn w:val="Carpredefinitoparagrafo"/>
    <w:uiPriority w:val="99"/>
    <w:rsid w:val="00625D57"/>
    <w:rPr>
      <w:rFonts w:cs="Times New Roman"/>
    </w:rPr>
  </w:style>
  <w:style w:type="paragraph" w:customStyle="1" w:styleId="Corpodeltes">
    <w:name w:val="Corpo del tes"/>
    <w:basedOn w:val="Normale"/>
    <w:uiPriority w:val="99"/>
    <w:rsid w:val="00625D57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customStyle="1" w:styleId="Corpodelt">
    <w:name w:val="Corpo del t"/>
    <w:basedOn w:val="Normale"/>
    <w:uiPriority w:val="99"/>
    <w:rsid w:val="00625D57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character" w:customStyle="1" w:styleId="Rimandonotaapi">
    <w:name w:val="Rimando nota a pi_"/>
    <w:uiPriority w:val="99"/>
    <w:rsid w:val="00625D57"/>
    <w:rPr>
      <w:vertAlign w:val="superscript"/>
    </w:rPr>
  </w:style>
  <w:style w:type="character" w:customStyle="1" w:styleId="WW8Num5z0">
    <w:name w:val="WW8Num5z0"/>
    <w:uiPriority w:val="99"/>
    <w:rsid w:val="00625D57"/>
    <w:rPr>
      <w:rFonts w:ascii="Symbol" w:hAnsi="Symbol"/>
    </w:rPr>
  </w:style>
  <w:style w:type="character" w:customStyle="1" w:styleId="WW8Num11z0">
    <w:name w:val="WW8Num11z0"/>
    <w:uiPriority w:val="99"/>
    <w:rsid w:val="00625D57"/>
    <w:rPr>
      <w:rFonts w:ascii="Wingdings" w:hAnsi="Wingdings"/>
      <w:sz w:val="16"/>
    </w:rPr>
  </w:style>
  <w:style w:type="character" w:customStyle="1" w:styleId="WW8Num12z0">
    <w:name w:val="WW8Num12z0"/>
    <w:uiPriority w:val="99"/>
    <w:rsid w:val="00625D57"/>
    <w:rPr>
      <w:rFonts w:ascii="Wingdings" w:hAnsi="Wingdings"/>
      <w:sz w:val="16"/>
    </w:rPr>
  </w:style>
  <w:style w:type="character" w:customStyle="1" w:styleId="WW8Num12z1">
    <w:name w:val="WW8Num12z1"/>
    <w:uiPriority w:val="99"/>
    <w:rsid w:val="00625D57"/>
    <w:rPr>
      <w:rFonts w:ascii="Verdana" w:hAnsi="Verdana"/>
      <w:sz w:val="16"/>
    </w:rPr>
  </w:style>
  <w:style w:type="character" w:customStyle="1" w:styleId="WW8Num13z0">
    <w:name w:val="WW8Num13z0"/>
    <w:uiPriority w:val="99"/>
    <w:rsid w:val="00625D57"/>
    <w:rPr>
      <w:rFonts w:ascii="Wingdings" w:hAnsi="Wingdings"/>
      <w:sz w:val="16"/>
    </w:rPr>
  </w:style>
  <w:style w:type="character" w:customStyle="1" w:styleId="WW8Num13z1">
    <w:name w:val="WW8Num13z1"/>
    <w:uiPriority w:val="99"/>
    <w:rsid w:val="00625D57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rsid w:val="00625D57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625D57"/>
  </w:style>
  <w:style w:type="character" w:customStyle="1" w:styleId="WW-Absatz-Standardschriftart">
    <w:name w:val="WW-Absatz-Standardschriftart"/>
    <w:uiPriority w:val="99"/>
    <w:rsid w:val="00625D57"/>
  </w:style>
  <w:style w:type="character" w:customStyle="1" w:styleId="WW8Num5z1">
    <w:name w:val="WW8Num5z1"/>
    <w:uiPriority w:val="99"/>
    <w:rsid w:val="00625D57"/>
    <w:rPr>
      <w:rFonts w:ascii="Courier New" w:hAnsi="Courier New"/>
    </w:rPr>
  </w:style>
  <w:style w:type="character" w:customStyle="1" w:styleId="WW8Num5z2">
    <w:name w:val="WW8Num5z2"/>
    <w:uiPriority w:val="99"/>
    <w:rsid w:val="00625D57"/>
    <w:rPr>
      <w:rFonts w:ascii="Wingdings" w:hAnsi="Wingdings"/>
    </w:rPr>
  </w:style>
  <w:style w:type="character" w:customStyle="1" w:styleId="WW8Num10z0">
    <w:name w:val="WW8Num10z0"/>
    <w:uiPriority w:val="99"/>
    <w:rsid w:val="00625D57"/>
    <w:rPr>
      <w:rFonts w:ascii="Wingdings" w:hAnsi="Wingdings"/>
    </w:rPr>
  </w:style>
  <w:style w:type="character" w:customStyle="1" w:styleId="WW8Num11z1">
    <w:name w:val="WW8Num11z1"/>
    <w:uiPriority w:val="99"/>
    <w:rsid w:val="00625D57"/>
    <w:rPr>
      <w:rFonts w:ascii="Courier New" w:hAnsi="Courier New"/>
    </w:rPr>
  </w:style>
  <w:style w:type="character" w:customStyle="1" w:styleId="WW8Num11z2">
    <w:name w:val="WW8Num11z2"/>
    <w:uiPriority w:val="99"/>
    <w:rsid w:val="00625D57"/>
    <w:rPr>
      <w:rFonts w:ascii="Wingdings" w:hAnsi="Wingdings"/>
    </w:rPr>
  </w:style>
  <w:style w:type="character" w:customStyle="1" w:styleId="WW8Num11z3">
    <w:name w:val="WW8Num11z3"/>
    <w:uiPriority w:val="99"/>
    <w:rsid w:val="00625D57"/>
    <w:rPr>
      <w:rFonts w:ascii="Symbol" w:hAnsi="Symbol"/>
    </w:rPr>
  </w:style>
  <w:style w:type="character" w:customStyle="1" w:styleId="WW8Num14z0">
    <w:name w:val="WW8Num14z0"/>
    <w:uiPriority w:val="99"/>
    <w:rsid w:val="00625D57"/>
    <w:rPr>
      <w:sz w:val="18"/>
    </w:rPr>
  </w:style>
  <w:style w:type="character" w:customStyle="1" w:styleId="WW8Num15z0">
    <w:name w:val="WW8Num15z0"/>
    <w:uiPriority w:val="99"/>
    <w:rsid w:val="00625D57"/>
    <w:rPr>
      <w:rFonts w:ascii="Wingdings" w:hAnsi="Wingdings"/>
    </w:rPr>
  </w:style>
  <w:style w:type="character" w:customStyle="1" w:styleId="WW8Num16z0">
    <w:name w:val="WW8Num16z0"/>
    <w:uiPriority w:val="99"/>
    <w:rsid w:val="00625D57"/>
    <w:rPr>
      <w:rFonts w:ascii="Wingdings" w:hAnsi="Wingdings"/>
    </w:rPr>
  </w:style>
  <w:style w:type="character" w:customStyle="1" w:styleId="WW8Num16z1">
    <w:name w:val="WW8Num16z1"/>
    <w:uiPriority w:val="99"/>
    <w:rsid w:val="00625D57"/>
    <w:rPr>
      <w:rFonts w:ascii="Courier New" w:hAnsi="Courier New"/>
    </w:rPr>
  </w:style>
  <w:style w:type="character" w:customStyle="1" w:styleId="WW8Num16z2">
    <w:name w:val="WW8Num16z2"/>
    <w:uiPriority w:val="99"/>
    <w:rsid w:val="00625D57"/>
    <w:rPr>
      <w:rFonts w:ascii="Wingdings" w:hAnsi="Wingdings"/>
    </w:rPr>
  </w:style>
  <w:style w:type="character" w:customStyle="1" w:styleId="WW8Num16z3">
    <w:name w:val="WW8Num16z3"/>
    <w:uiPriority w:val="99"/>
    <w:rsid w:val="00625D57"/>
    <w:rPr>
      <w:rFonts w:ascii="Symbol" w:hAnsi="Symbol"/>
    </w:rPr>
  </w:style>
  <w:style w:type="character" w:customStyle="1" w:styleId="WW8Num17z0">
    <w:name w:val="WW8Num17z0"/>
    <w:uiPriority w:val="99"/>
    <w:rsid w:val="00625D57"/>
    <w:rPr>
      <w:rFonts w:ascii="Arial" w:hAnsi="Arial"/>
      <w:sz w:val="20"/>
    </w:rPr>
  </w:style>
  <w:style w:type="character" w:customStyle="1" w:styleId="WW8Num18z0">
    <w:name w:val="WW8Num18z0"/>
    <w:uiPriority w:val="99"/>
    <w:rsid w:val="00625D57"/>
    <w:rPr>
      <w:rFonts w:ascii="Wingdings" w:hAnsi="Wingdings"/>
      <w:sz w:val="16"/>
    </w:rPr>
  </w:style>
  <w:style w:type="character" w:customStyle="1" w:styleId="WW8Num19z0">
    <w:name w:val="WW8Num19z0"/>
    <w:uiPriority w:val="99"/>
    <w:rsid w:val="00625D57"/>
    <w:rPr>
      <w:rFonts w:ascii="Wingdings" w:hAnsi="Wingdings"/>
      <w:sz w:val="16"/>
    </w:rPr>
  </w:style>
  <w:style w:type="character" w:customStyle="1" w:styleId="WW8Num20z0">
    <w:name w:val="WW8Num20z0"/>
    <w:uiPriority w:val="99"/>
    <w:rsid w:val="00625D57"/>
    <w:rPr>
      <w:rFonts w:ascii="Wingdings" w:hAnsi="Wingdings"/>
      <w:sz w:val="16"/>
    </w:rPr>
  </w:style>
  <w:style w:type="character" w:customStyle="1" w:styleId="WW8Num20z1">
    <w:name w:val="WW8Num20z1"/>
    <w:uiPriority w:val="99"/>
    <w:rsid w:val="00625D57"/>
    <w:rPr>
      <w:rFonts w:ascii="Courier New" w:hAnsi="Courier New"/>
    </w:rPr>
  </w:style>
  <w:style w:type="character" w:customStyle="1" w:styleId="WW8Num20z2">
    <w:name w:val="WW8Num20z2"/>
    <w:uiPriority w:val="99"/>
    <w:rsid w:val="00625D57"/>
    <w:rPr>
      <w:rFonts w:ascii="Wingdings" w:hAnsi="Wingdings"/>
    </w:rPr>
  </w:style>
  <w:style w:type="character" w:customStyle="1" w:styleId="WW8Num20z3">
    <w:name w:val="WW8Num20z3"/>
    <w:uiPriority w:val="99"/>
    <w:rsid w:val="00625D57"/>
    <w:rPr>
      <w:rFonts w:ascii="Symbol" w:hAnsi="Symbol"/>
    </w:rPr>
  </w:style>
  <w:style w:type="character" w:customStyle="1" w:styleId="WW8Num22z0">
    <w:name w:val="WW8Num22z0"/>
    <w:uiPriority w:val="99"/>
    <w:rsid w:val="00625D57"/>
    <w:rPr>
      <w:rFonts w:ascii="Wingdings" w:hAnsi="Wingdings"/>
      <w:sz w:val="16"/>
    </w:rPr>
  </w:style>
  <w:style w:type="character" w:customStyle="1" w:styleId="WW8Num22z1">
    <w:name w:val="WW8Num22z1"/>
    <w:uiPriority w:val="99"/>
    <w:rsid w:val="00625D57"/>
    <w:rPr>
      <w:rFonts w:ascii="Courier New" w:hAnsi="Courier New"/>
    </w:rPr>
  </w:style>
  <w:style w:type="character" w:customStyle="1" w:styleId="WW8Num22z2">
    <w:name w:val="WW8Num22z2"/>
    <w:uiPriority w:val="99"/>
    <w:rsid w:val="00625D57"/>
    <w:rPr>
      <w:rFonts w:ascii="Wingdings" w:hAnsi="Wingdings"/>
    </w:rPr>
  </w:style>
  <w:style w:type="character" w:customStyle="1" w:styleId="WW8Num22z3">
    <w:name w:val="WW8Num22z3"/>
    <w:uiPriority w:val="99"/>
    <w:rsid w:val="00625D57"/>
    <w:rPr>
      <w:rFonts w:ascii="Symbol" w:hAnsi="Symbol"/>
    </w:rPr>
  </w:style>
  <w:style w:type="character" w:customStyle="1" w:styleId="WW8Num24z0">
    <w:name w:val="WW8Num24z0"/>
    <w:uiPriority w:val="99"/>
    <w:rsid w:val="00625D57"/>
    <w:rPr>
      <w:sz w:val="24"/>
    </w:rPr>
  </w:style>
  <w:style w:type="character" w:customStyle="1" w:styleId="WW8Num25z0">
    <w:name w:val="WW8Num25z0"/>
    <w:uiPriority w:val="99"/>
    <w:rsid w:val="00625D57"/>
    <w:rPr>
      <w:sz w:val="18"/>
    </w:rPr>
  </w:style>
  <w:style w:type="character" w:customStyle="1" w:styleId="WW8Num26z0">
    <w:name w:val="WW8Num26z0"/>
    <w:uiPriority w:val="99"/>
    <w:rsid w:val="00625D57"/>
    <w:rPr>
      <w:rFonts w:ascii="Lucida Sans Unicode" w:hAnsi="Lucida Sans Unicode"/>
    </w:rPr>
  </w:style>
  <w:style w:type="character" w:customStyle="1" w:styleId="WW8Num26z1">
    <w:name w:val="WW8Num26z1"/>
    <w:uiPriority w:val="99"/>
    <w:rsid w:val="00625D57"/>
    <w:rPr>
      <w:rFonts w:ascii="Courier New" w:hAnsi="Courier New"/>
    </w:rPr>
  </w:style>
  <w:style w:type="character" w:customStyle="1" w:styleId="WW8Num26z2">
    <w:name w:val="WW8Num26z2"/>
    <w:uiPriority w:val="99"/>
    <w:rsid w:val="00625D57"/>
    <w:rPr>
      <w:rFonts w:ascii="Wingdings" w:hAnsi="Wingdings"/>
    </w:rPr>
  </w:style>
  <w:style w:type="character" w:customStyle="1" w:styleId="WW8Num26z3">
    <w:name w:val="WW8Num26z3"/>
    <w:uiPriority w:val="99"/>
    <w:rsid w:val="00625D57"/>
    <w:rPr>
      <w:rFonts w:ascii="Symbol" w:hAnsi="Symbol"/>
    </w:rPr>
  </w:style>
  <w:style w:type="character" w:customStyle="1" w:styleId="WW8Num27z0">
    <w:name w:val="WW8Num27z0"/>
    <w:uiPriority w:val="99"/>
    <w:rsid w:val="00625D57"/>
    <w:rPr>
      <w:sz w:val="24"/>
    </w:rPr>
  </w:style>
  <w:style w:type="character" w:customStyle="1" w:styleId="WW8Num28z0">
    <w:name w:val="WW8Num28z0"/>
    <w:uiPriority w:val="99"/>
    <w:rsid w:val="00625D57"/>
    <w:rPr>
      <w:color w:val="auto"/>
      <w:u w:val="none"/>
    </w:rPr>
  </w:style>
  <w:style w:type="character" w:customStyle="1" w:styleId="WW8Num29z0">
    <w:name w:val="WW8Num29z0"/>
    <w:uiPriority w:val="99"/>
    <w:rsid w:val="00625D57"/>
    <w:rPr>
      <w:rFonts w:ascii="Wingdings" w:hAnsi="Wingdings"/>
      <w:sz w:val="16"/>
    </w:rPr>
  </w:style>
  <w:style w:type="character" w:customStyle="1" w:styleId="WW8Num30z0">
    <w:name w:val="WW8Num30z0"/>
    <w:uiPriority w:val="99"/>
    <w:rsid w:val="00625D57"/>
    <w:rPr>
      <w:rFonts w:ascii="Symbol" w:hAnsi="Symbol"/>
    </w:rPr>
  </w:style>
  <w:style w:type="character" w:customStyle="1" w:styleId="WW8Num30z1">
    <w:name w:val="WW8Num30z1"/>
    <w:uiPriority w:val="99"/>
    <w:rsid w:val="00625D57"/>
    <w:rPr>
      <w:rFonts w:ascii="Courier New" w:hAnsi="Courier New"/>
    </w:rPr>
  </w:style>
  <w:style w:type="character" w:customStyle="1" w:styleId="WW8Num30z2">
    <w:name w:val="WW8Num30z2"/>
    <w:uiPriority w:val="99"/>
    <w:rsid w:val="00625D57"/>
    <w:rPr>
      <w:rFonts w:ascii="Wingdings" w:hAnsi="Wingdings"/>
    </w:rPr>
  </w:style>
  <w:style w:type="character" w:customStyle="1" w:styleId="WW8Num30z3">
    <w:name w:val="WW8Num30z3"/>
    <w:uiPriority w:val="99"/>
    <w:rsid w:val="00625D57"/>
    <w:rPr>
      <w:rFonts w:ascii="Symbol" w:hAnsi="Symbol"/>
    </w:rPr>
  </w:style>
  <w:style w:type="character" w:customStyle="1" w:styleId="WW8Num31z0">
    <w:name w:val="WW8Num31z0"/>
    <w:uiPriority w:val="99"/>
    <w:rsid w:val="00625D57"/>
    <w:rPr>
      <w:rFonts w:ascii="Wingdings" w:hAnsi="Wingdings"/>
    </w:rPr>
  </w:style>
  <w:style w:type="character" w:customStyle="1" w:styleId="WW8Num31z1">
    <w:name w:val="WW8Num31z1"/>
    <w:uiPriority w:val="99"/>
    <w:rsid w:val="00625D57"/>
    <w:rPr>
      <w:rFonts w:ascii="Courier New" w:hAnsi="Courier New"/>
    </w:rPr>
  </w:style>
  <w:style w:type="character" w:customStyle="1" w:styleId="WW8Num31z2">
    <w:name w:val="WW8Num31z2"/>
    <w:uiPriority w:val="99"/>
    <w:rsid w:val="00625D57"/>
    <w:rPr>
      <w:rFonts w:ascii="Wingdings" w:hAnsi="Wingdings"/>
    </w:rPr>
  </w:style>
  <w:style w:type="character" w:customStyle="1" w:styleId="WW8Num31z3">
    <w:name w:val="WW8Num31z3"/>
    <w:uiPriority w:val="99"/>
    <w:rsid w:val="00625D57"/>
    <w:rPr>
      <w:rFonts w:ascii="Symbol" w:hAnsi="Symbol"/>
    </w:rPr>
  </w:style>
  <w:style w:type="character" w:customStyle="1" w:styleId="WW8Num33z0">
    <w:name w:val="WW8Num33z0"/>
    <w:uiPriority w:val="99"/>
    <w:rsid w:val="00625D57"/>
    <w:rPr>
      <w:rFonts w:ascii="Wingdings" w:hAnsi="Wingdings"/>
      <w:sz w:val="16"/>
    </w:rPr>
  </w:style>
  <w:style w:type="character" w:customStyle="1" w:styleId="WW8Num34z0">
    <w:name w:val="WW8Num34z0"/>
    <w:uiPriority w:val="99"/>
    <w:rsid w:val="00625D57"/>
    <w:rPr>
      <w:rFonts w:ascii="Verdana" w:hAnsi="Verdana"/>
      <w:sz w:val="20"/>
    </w:rPr>
  </w:style>
  <w:style w:type="character" w:customStyle="1" w:styleId="WW8Num34z1">
    <w:name w:val="WW8Num34z1"/>
    <w:uiPriority w:val="99"/>
    <w:rsid w:val="00625D57"/>
    <w:rPr>
      <w:rFonts w:ascii="Verdana" w:hAnsi="Verdana"/>
      <w:sz w:val="16"/>
    </w:rPr>
  </w:style>
  <w:style w:type="character" w:customStyle="1" w:styleId="WW8Num36z0">
    <w:name w:val="WW8Num36z0"/>
    <w:uiPriority w:val="99"/>
    <w:rsid w:val="00625D57"/>
    <w:rPr>
      <w:rFonts w:ascii="Symbol" w:hAnsi="Symbol"/>
      <w:color w:val="auto"/>
    </w:rPr>
  </w:style>
  <w:style w:type="character" w:customStyle="1" w:styleId="WW8Num36z1">
    <w:name w:val="WW8Num36z1"/>
    <w:uiPriority w:val="99"/>
    <w:rsid w:val="00625D57"/>
    <w:rPr>
      <w:rFonts w:ascii="Courier New" w:hAnsi="Courier New"/>
    </w:rPr>
  </w:style>
  <w:style w:type="character" w:customStyle="1" w:styleId="WW8Num36z2">
    <w:name w:val="WW8Num36z2"/>
    <w:uiPriority w:val="99"/>
    <w:rsid w:val="00625D57"/>
    <w:rPr>
      <w:rFonts w:ascii="Wingdings" w:hAnsi="Wingdings"/>
    </w:rPr>
  </w:style>
  <w:style w:type="character" w:customStyle="1" w:styleId="WW8Num36z3">
    <w:name w:val="WW8Num36z3"/>
    <w:uiPriority w:val="99"/>
    <w:rsid w:val="00625D57"/>
    <w:rPr>
      <w:rFonts w:ascii="Symbol" w:hAnsi="Symbol"/>
    </w:rPr>
  </w:style>
  <w:style w:type="character" w:customStyle="1" w:styleId="WW8Num37z0">
    <w:name w:val="WW8Num37z0"/>
    <w:uiPriority w:val="99"/>
    <w:rsid w:val="00625D57"/>
    <w:rPr>
      <w:rFonts w:ascii="Symbol" w:hAnsi="Symbol"/>
    </w:rPr>
  </w:style>
  <w:style w:type="character" w:customStyle="1" w:styleId="WW8Num37z1">
    <w:name w:val="WW8Num37z1"/>
    <w:uiPriority w:val="99"/>
    <w:rsid w:val="00625D57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rsid w:val="00625D57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rsid w:val="00625D57"/>
  </w:style>
  <w:style w:type="character" w:customStyle="1" w:styleId="StileRimandonotaapidipaginaVerdana">
    <w:name w:val="Stile Rimando nota a piè di pagina + Verdana"/>
    <w:uiPriority w:val="99"/>
    <w:rsid w:val="00625D57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rsid w:val="00625D57"/>
    <w:rPr>
      <w:vertAlign w:val="superscript"/>
    </w:rPr>
  </w:style>
  <w:style w:type="character" w:customStyle="1" w:styleId="WW-Caratterenotadichiusura">
    <w:name w:val="WW-Carattere nota di chiusura"/>
    <w:uiPriority w:val="99"/>
    <w:rsid w:val="00625D57"/>
  </w:style>
  <w:style w:type="paragraph" w:customStyle="1" w:styleId="Intestazione5">
    <w:name w:val="Intestazione5"/>
    <w:basedOn w:val="Normale"/>
    <w:next w:val="Corpotesto"/>
    <w:uiPriority w:val="99"/>
    <w:rsid w:val="00625D57"/>
    <w:pPr>
      <w:keepNext/>
      <w:spacing w:before="240" w:after="120" w:line="240" w:lineRule="auto"/>
      <w:jc w:val="left"/>
    </w:pPr>
    <w:rPr>
      <w:rFonts w:ascii="Liberation Serif" w:eastAsia="Calibri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e"/>
    <w:uiPriority w:val="99"/>
    <w:rsid w:val="00625D57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uiPriority w:val="99"/>
    <w:rsid w:val="00625D57"/>
    <w:pPr>
      <w:suppressAutoHyphens/>
      <w:spacing w:line="360" w:lineRule="auto"/>
      <w:jc w:val="center"/>
    </w:pPr>
    <w:rPr>
      <w:rFonts w:ascii="Verdana" w:hAnsi="Verdana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rsid w:val="00625D57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e"/>
    <w:next w:val="Normale"/>
    <w:uiPriority w:val="99"/>
    <w:rsid w:val="00625D57"/>
    <w:pPr>
      <w:numPr>
        <w:numId w:val="5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e"/>
    <w:next w:val="Normale"/>
    <w:uiPriority w:val="99"/>
    <w:rsid w:val="00625D57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e"/>
    <w:next w:val="Normale"/>
    <w:uiPriority w:val="99"/>
    <w:rsid w:val="00625D57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uiPriority w:val="99"/>
    <w:rsid w:val="00625D57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rsid w:val="00625D57"/>
    <w:pPr>
      <w:numPr>
        <w:numId w:val="4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e"/>
    <w:uiPriority w:val="99"/>
    <w:rsid w:val="00625D57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e"/>
    <w:uiPriority w:val="99"/>
    <w:rsid w:val="00625D57"/>
    <w:pPr>
      <w:numPr>
        <w:numId w:val="3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e"/>
    <w:next w:val="Normale"/>
    <w:uiPriority w:val="99"/>
    <w:rsid w:val="00625D57"/>
    <w:pPr>
      <w:tabs>
        <w:tab w:val="left" w:pos="567"/>
      </w:tabs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e"/>
    <w:uiPriority w:val="99"/>
    <w:rsid w:val="00625D57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Titolo4"/>
    <w:next w:val="Sezione2"/>
    <w:uiPriority w:val="99"/>
    <w:rsid w:val="00625D57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uiPriority w:val="99"/>
    <w:rsid w:val="00625D5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ind w:left="1701"/>
    </w:pPr>
    <w:rPr>
      <w:rFonts w:eastAsia="Calibri"/>
      <w:noProof w:val="0"/>
      <w:lang w:eastAsia="ar-SA"/>
    </w:rPr>
  </w:style>
  <w:style w:type="paragraph" w:customStyle="1" w:styleId="Notetesto4">
    <w:name w:val="Note testo 4"/>
    <w:basedOn w:val="Normale"/>
    <w:uiPriority w:val="99"/>
    <w:rsid w:val="00625D57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uiPriority w:val="99"/>
    <w:rsid w:val="00625D57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rsid w:val="00625D57"/>
    <w:pPr>
      <w:tabs>
        <w:tab w:val="left" w:pos="1985"/>
      </w:tabs>
      <w:suppressAutoHyphens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rsid w:val="00625D57"/>
    <w:pPr>
      <w:numPr>
        <w:numId w:val="1"/>
      </w:numPr>
      <w:tabs>
        <w:tab w:val="left" w:pos="851"/>
      </w:tabs>
      <w:suppressAutoHyphens/>
      <w:spacing w:before="12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rsid w:val="00625D57"/>
    <w:pPr>
      <w:keepNext/>
      <w:suppressAutoHyphens/>
      <w:ind w:left="720" w:hanging="360"/>
      <w:jc w:val="both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rsid w:val="00625D57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e"/>
    <w:uiPriority w:val="99"/>
    <w:rsid w:val="00625D57"/>
    <w:pPr>
      <w:tabs>
        <w:tab w:val="left" w:pos="1843"/>
        <w:tab w:val="left" w:pos="4678"/>
        <w:tab w:val="left" w:pos="5812"/>
        <w:tab w:val="right" w:pos="9638"/>
      </w:tabs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e"/>
    <w:uiPriority w:val="99"/>
    <w:rsid w:val="00625D57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character" w:customStyle="1" w:styleId="CarattereCarattere">
    <w:name w:val="Carattere Carattere"/>
    <w:uiPriority w:val="99"/>
    <w:rsid w:val="00625D57"/>
    <w:rPr>
      <w:lang w:val="it-IT" w:eastAsia="ar-SA" w:bidi="ar-SA"/>
    </w:rPr>
  </w:style>
  <w:style w:type="table" w:customStyle="1" w:styleId="Grigliatabella2">
    <w:name w:val="Griglia tabella2"/>
    <w:uiPriority w:val="99"/>
    <w:rsid w:val="00243D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itolodellibro">
    <w:name w:val="Book Title"/>
    <w:basedOn w:val="Carpredefinitoparagrafo"/>
    <w:uiPriority w:val="33"/>
    <w:qFormat/>
    <w:rsid w:val="00081D93"/>
    <w:rPr>
      <w:b/>
      <w:bCs/>
      <w:i/>
      <w:iCs/>
      <w:spacing w:val="5"/>
    </w:rPr>
  </w:style>
  <w:style w:type="paragraph" w:customStyle="1" w:styleId="Tit2">
    <w:name w:val="Tit 2"/>
    <w:basedOn w:val="Titolo3"/>
    <w:link w:val="Tit2Carattere"/>
    <w:qFormat/>
    <w:rsid w:val="00975B83"/>
  </w:style>
  <w:style w:type="character" w:customStyle="1" w:styleId="Tit2Carattere">
    <w:name w:val="Tit 2 Carattere"/>
    <w:basedOn w:val="Titolo3Carattere"/>
    <w:link w:val="Tit2"/>
    <w:rsid w:val="00975B83"/>
    <w:rPr>
      <w:rFonts w:ascii="Arial" w:eastAsia="MS Gothic" w:hAnsi="Arial" w:cs="Arial"/>
      <w:bCs/>
      <w:color w:val="4F81BD"/>
      <w:kern w:val="28"/>
      <w:lang w:eastAsia="it-IT"/>
    </w:rPr>
  </w:style>
  <w:style w:type="table" w:customStyle="1" w:styleId="Tabellagriglia3-colore511">
    <w:name w:val="Tabella griglia 3 - colore 511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1E3F52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A663FC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0A788D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690D3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numbering" w:customStyle="1" w:styleId="Nessunelenco1">
    <w:name w:val="Nessun elenco1"/>
    <w:next w:val="Nessunelenco"/>
    <w:uiPriority w:val="99"/>
    <w:semiHidden/>
    <w:unhideWhenUsed/>
    <w:rsid w:val="00370445"/>
  </w:style>
  <w:style w:type="character" w:customStyle="1" w:styleId="TestofumettoCarattere115">
    <w:name w:val="Testo fumetto Carattere1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basedOn w:val="Carpredefinitoparagrafo"/>
    <w:uiPriority w:val="99"/>
    <w:semiHidden/>
    <w:rsid w:val="00370445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5">
    <w:name w:val="Corpo del testo 2 Carattere15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4">
    <w:name w:val="Corpo del testo 2 Carattere14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3">
    <w:name w:val="Corpo del testo 2 Carattere13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2">
    <w:name w:val="Corpo del testo 2 Carattere12"/>
    <w:basedOn w:val="Carpredefinitoparagrafo"/>
    <w:uiPriority w:val="99"/>
    <w:semiHidden/>
    <w:rsid w:val="00370445"/>
    <w:rPr>
      <w:rFonts w:cs="Times New Roman"/>
    </w:rPr>
  </w:style>
  <w:style w:type="character" w:customStyle="1" w:styleId="Corpodeltesto2Carattere11">
    <w:name w:val="Corpo del testo 2 Carattere11"/>
    <w:basedOn w:val="Carpredefinitoparagrafo"/>
    <w:uiPriority w:val="99"/>
    <w:semiHidden/>
    <w:rsid w:val="00370445"/>
    <w:rPr>
      <w:rFonts w:cs="Times New Roman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5">
    <w:name w:val="Testo commento Carattere15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4">
    <w:name w:val="Testo commento Carattere14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3">
    <w:name w:val="Testo commento Carattere13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2">
    <w:name w:val="Testo commento Carattere12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TestocommentoCarattere11">
    <w:name w:val="Testo commento Carattere11"/>
    <w:basedOn w:val="Carpredefinitoparagrafo"/>
    <w:uiPriority w:val="99"/>
    <w:semiHidden/>
    <w:rsid w:val="00370445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5">
    <w:name w:val="Soggetto commento Carattere15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4">
    <w:name w:val="Soggetto commento Carattere14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3">
    <w:name w:val="Soggetto commento Carattere13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2">
    <w:name w:val="Soggetto commento Carattere12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370445"/>
    <w:rPr>
      <w:rFonts w:ascii="Times New Roman" w:hAnsi="Times New Roman" w:cs="Times New Roman"/>
      <w:b/>
      <w:bCs/>
      <w:kern w:val="28"/>
      <w:sz w:val="20"/>
      <w:szCs w:val="20"/>
      <w:lang w:val="x-none" w:eastAsia="x-none" w:bidi="ar-SA"/>
    </w:rPr>
  </w:style>
  <w:style w:type="paragraph" w:customStyle="1" w:styleId="Stile">
    <w:name w:val="Stile"/>
    <w:basedOn w:val="Normale"/>
    <w:next w:val="Corpotesto"/>
    <w:rsid w:val="00370445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  <w:lang w:eastAsia="en-US"/>
    </w:rPr>
  </w:style>
  <w:style w:type="table" w:customStyle="1" w:styleId="Tabellaelenco3-colore111">
    <w:name w:val="Tabella elenco 3 - colore 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next w:val="Grigliatabella"/>
    <w:uiPriority w:val="39"/>
    <w:rsid w:val="00370445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paragraph" w:customStyle="1" w:styleId="Destinatari">
    <w:name w:val="Destinatari"/>
    <w:basedOn w:val="Normale"/>
    <w:rsid w:val="00370445"/>
    <w:pPr>
      <w:tabs>
        <w:tab w:val="left" w:pos="1134"/>
        <w:tab w:val="left" w:pos="15958"/>
      </w:tabs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rsid w:val="00370445"/>
    <w:pPr>
      <w:suppressAutoHyphens w:val="0"/>
      <w:ind w:left="1440" w:hanging="1440"/>
      <w:jc w:val="both"/>
    </w:pPr>
    <w:rPr>
      <w:caps/>
      <w:sz w:val="12"/>
    </w:rPr>
  </w:style>
  <w:style w:type="character" w:customStyle="1" w:styleId="TestofumettoCarattere47">
    <w:name w:val="Testo fumetto Carattere4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sid w:val="00370445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basedOn w:val="Carpredefinitoparagrafo"/>
    <w:uiPriority w:val="99"/>
    <w:semiHidden/>
    <w:rsid w:val="00370445"/>
    <w:rPr>
      <w:rFonts w:ascii="Tahoma" w:eastAsia="MS Mincho" w:hAnsi="Tahoma" w:cs="Tahoma"/>
      <w:color w:val="404040"/>
      <w:sz w:val="16"/>
      <w:szCs w:val="16"/>
      <w:lang w:val="x-none" w:eastAsia="it-IT"/>
    </w:rPr>
  </w:style>
  <w:style w:type="paragraph" w:customStyle="1" w:styleId="Elencoacolori-Colore11">
    <w:name w:val="Elenco a colori - Colore 11"/>
    <w:basedOn w:val="Normale"/>
    <w:qFormat/>
    <w:rsid w:val="00370445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paragraph" w:customStyle="1" w:styleId="NessunelencoParagrafo">
    <w:name w:val="Nessun elenco Paragrafo"/>
    <w:basedOn w:val="Normale"/>
    <w:uiPriority w:val="99"/>
    <w:rsid w:val="00370445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  <w:lang w:eastAsia="it-IT"/>
    </w:rPr>
  </w:style>
  <w:style w:type="character" w:customStyle="1" w:styleId="TestofumettoCarattere110">
    <w:name w:val="Testo fumetto Carattere110"/>
    <w:uiPriority w:val="99"/>
    <w:semiHidden/>
    <w:rsid w:val="00370445"/>
    <w:rPr>
      <w:rFonts w:ascii="Lucida Grande" w:eastAsia="MS Mincho" w:hAnsi="Lucida Grande"/>
      <w:color w:val="404040"/>
      <w:sz w:val="18"/>
      <w:lang w:val="x-none" w:eastAsia="it-IT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370445"/>
    <w:pPr>
      <w:keepLines/>
      <w:suppressAutoHyphens w:val="0"/>
      <w:ind w:right="567"/>
      <w:outlineLvl w:val="9"/>
    </w:pPr>
    <w:rPr>
      <w:color w:val="2E74B5"/>
      <w:kern w:val="0"/>
      <w:sz w:val="22"/>
      <w:szCs w:val="22"/>
      <w:lang w:eastAsia="it-IT"/>
    </w:rPr>
  </w:style>
  <w:style w:type="paragraph" w:customStyle="1" w:styleId="Grigliamedia1-Colore21">
    <w:name w:val="Griglia media 1 - Colore 21"/>
    <w:basedOn w:val="Normale"/>
    <w:uiPriority w:val="34"/>
    <w:qFormat/>
    <w:rsid w:val="00370445"/>
    <w:pPr>
      <w:suppressAutoHyphens w:val="0"/>
      <w:spacing w:after="160" w:line="259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hidden1">
    <w:name w:val="hidden1"/>
    <w:rsid w:val="00370445"/>
    <w:rPr>
      <w:vanish/>
    </w:rPr>
  </w:style>
  <w:style w:type="table" w:customStyle="1" w:styleId="Sfondomedio2-Colore11">
    <w:name w:val="Sfondo medio 2 - Colore 11"/>
    <w:basedOn w:val="Tabellanormale"/>
    <w:uiPriority w:val="64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370445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titoloprovprassi">
    <w:name w:val="titoloprovprassi"/>
    <w:rsid w:val="00370445"/>
  </w:style>
  <w:style w:type="character" w:customStyle="1" w:styleId="wordsearch">
    <w:name w:val="wordsearch"/>
    <w:rsid w:val="00370445"/>
  </w:style>
  <w:style w:type="character" w:customStyle="1" w:styleId="tipodocprassi">
    <w:name w:val="tipodocprassi"/>
    <w:rsid w:val="00370445"/>
  </w:style>
  <w:style w:type="character" w:customStyle="1" w:styleId="oggettoprassi">
    <w:name w:val="oggettoprassi"/>
    <w:rsid w:val="00370445"/>
  </w:style>
  <w:style w:type="table" w:customStyle="1" w:styleId="Tabellagriglia4-colore111">
    <w:name w:val="Tabella griglia 4 - colore 111"/>
    <w:basedOn w:val="Tabellanormale"/>
    <w:uiPriority w:val="49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</w:style>
  <w:style w:type="paragraph" w:customStyle="1" w:styleId="CM1">
    <w:name w:val="CM1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3">
    <w:name w:val="CM3"/>
    <w:basedOn w:val="Default"/>
    <w:next w:val="Default"/>
    <w:uiPriority w:val="99"/>
    <w:rsid w:val="00370445"/>
    <w:pPr>
      <w:widowControl w:val="0"/>
    </w:pPr>
    <w:rPr>
      <w:rFonts w:ascii="EUAlbertina" w:eastAsia="Times New Roman" w:hAnsi="EUAlbertina" w:cs="Arial Unicode MS"/>
      <w:color w:val="auto"/>
    </w:rPr>
  </w:style>
  <w:style w:type="paragraph" w:customStyle="1" w:styleId="CM4">
    <w:name w:val="CM4"/>
    <w:basedOn w:val="Default"/>
    <w:next w:val="Default"/>
    <w:uiPriority w:val="99"/>
    <w:rsid w:val="00370445"/>
    <w:rPr>
      <w:rFonts w:ascii="EUAlbertina" w:eastAsia="Times New Roman" w:hAnsi="EUAlbertina" w:cs="Times New Roman"/>
      <w:color w:val="auto"/>
    </w:rPr>
  </w:style>
  <w:style w:type="character" w:customStyle="1" w:styleId="title161">
    <w:name w:val="title161"/>
    <w:basedOn w:val="Carpredefinitoparagrafo"/>
    <w:rsid w:val="00370445"/>
    <w:rPr>
      <w:rFonts w:cs="Times New Roman"/>
      <w:sz w:val="30"/>
      <w:szCs w:val="30"/>
    </w:rPr>
  </w:style>
  <w:style w:type="paragraph" w:customStyle="1" w:styleId="Corpotesto1">
    <w:name w:val="Corpo testo1"/>
    <w:uiPriority w:val="99"/>
    <w:rsid w:val="00370445"/>
    <w:pPr>
      <w:widowControl w:val="0"/>
      <w:snapToGrid w:val="0"/>
    </w:pPr>
    <w:rPr>
      <w:rFonts w:ascii="Times New Roman" w:eastAsia="Times New Roman" w:hAnsi="Times New Roman"/>
      <w:color w:val="000000"/>
      <w:sz w:val="28"/>
      <w:szCs w:val="20"/>
    </w:rPr>
  </w:style>
  <w:style w:type="table" w:customStyle="1" w:styleId="Tabellasemplice11">
    <w:name w:val="Tabella semplice 11"/>
    <w:basedOn w:val="Tabellanormale"/>
    <w:uiPriority w:val="41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11">
    <w:name w:val="Tabella griglia 3 - colore 511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370445"/>
    <w:rPr>
      <w:rFonts w:eastAsia="Times New Roman"/>
      <w:color w:val="2E74B5"/>
      <w:lang w:eastAsia="en-US"/>
    </w:rPr>
    <w:tblPr>
      <w:tblStyleRowBandSize w:val="1"/>
      <w:tblStyleColBandSize w:val="1"/>
    </w:tblPr>
    <w:tblStylePr w:type="firstRow">
      <w:rPr>
        <w:rFonts w:ascii="Calibri Light" w:eastAsia="MS Gothic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MS Gothic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MS Gothic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MS Gothic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37044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CE49E4"/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ascii="Calibri" w:hAnsi="Calibri" w:cs="Times New Roman" w:hint="default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ascii="Calibri" w:hAnsi="Calibri" w:cs="Times New Roman" w:hint="default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ascii="Calibri" w:hAnsi="Calibri" w:cs="Times New Roman" w:hint="default"/>
      </w:rPr>
      <w:tblPr/>
      <w:tcPr>
        <w:shd w:val="clear" w:color="auto" w:fill="B8CCE4"/>
      </w:tcPr>
    </w:tblStylePr>
    <w:tblStylePr w:type="band1Horz">
      <w:rPr>
        <w:rFonts w:ascii="Calibri" w:hAnsi="Calibri" w:cs="Times New Roman" w:hint="default"/>
      </w:rPr>
      <w:tblPr/>
      <w:tcPr>
        <w:shd w:val="clear" w:color="auto" w:fill="B8CCE4"/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81B55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16598E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4">
    <w:name w:val="Tabella griglia 3 - colore 51214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B13544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3">
    <w:name w:val="Tabella griglia 3 - colore 51113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6C1120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5">
    <w:name w:val="Tabella griglia 3 - colore 51115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7">
    <w:name w:val="Tabella griglia 3 - colore 51117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8">
    <w:name w:val="Tabella griglia 3 - colore 51118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9">
    <w:name w:val="Tabella griglia 3 - colore 51119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F47B78"/>
    <w:rPr>
      <w:rFonts w:eastAsia="Times New Roman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lavoro@pec.regione.sardegna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686240-EBAF-4340-95EB-86450DCA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IeFP triennali</vt:lpstr>
    </vt:vector>
  </TitlesOfParts>
  <Company>Regione Autonoma della Sardegna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IeFP triennali</dc:title>
  <dc:subject>DETERMINAZIONE DEL DIRETTORE DEL SERVIZIO FORMAZIONE</dc:subject>
  <dc:creator>ROBERTO DONEDDU</dc:creator>
  <cp:lastModifiedBy>Marianna Sanna</cp:lastModifiedBy>
  <cp:revision>5</cp:revision>
  <cp:lastPrinted>2016-07-20T07:55:00Z</cp:lastPrinted>
  <dcterms:created xsi:type="dcterms:W3CDTF">2016-07-20T11:27:00Z</dcterms:created>
  <dcterms:modified xsi:type="dcterms:W3CDTF">2016-07-21T09:30:00Z</dcterms:modified>
</cp:coreProperties>
</file>